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03179EC"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3792667" w14:textId="77777777">
        <w:trPr>
          <w:trHeight w:val="1132"/>
        </w:trPr>
        <w:tc>
          <w:tcPr>
            <w:tcW w:w="10434" w:type="dxa"/>
          </w:tcPr>
          <w:p w14:paraId="051F1367" w14:textId="77777777" w:rsidR="00541CA3" w:rsidRDefault="002911D4"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09995B73" wp14:editId="5B560D2A">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14:paraId="14380088" w14:textId="002F463F" w:rsidR="009B1CD0" w:rsidRDefault="009B1CD0" w:rsidP="00844DAA">
            <w:pPr>
              <w:pStyle w:val="Pieddepage"/>
              <w:tabs>
                <w:tab w:val="clear" w:pos="4536"/>
                <w:tab w:val="clear" w:pos="9072"/>
                <w:tab w:val="left" w:pos="851"/>
              </w:tabs>
              <w:jc w:val="center"/>
            </w:pPr>
            <w:r>
              <w:rPr>
                <w:rFonts w:ascii="Arial" w:hAnsi="Arial" w:cs="Arial"/>
                <w:b/>
                <w:sz w:val="18"/>
                <w:szCs w:val="18"/>
              </w:rPr>
              <w:br/>
            </w:r>
          </w:p>
        </w:tc>
      </w:tr>
    </w:tbl>
    <w:p w14:paraId="2276A9C5"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4C144712" w14:textId="77777777">
        <w:tc>
          <w:tcPr>
            <w:tcW w:w="9002" w:type="dxa"/>
            <w:shd w:val="clear" w:color="auto" w:fill="66CCFF"/>
          </w:tcPr>
          <w:p w14:paraId="3D5BBA97"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03120C66" w14:textId="518515A1" w:rsidR="009B1CD0" w:rsidRDefault="009B1CD0" w:rsidP="00131981">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sidR="0088084B">
              <w:rPr>
                <w:rFonts w:ascii="Arial" w:hAnsi="Arial" w:cs="Arial"/>
                <w:b/>
                <w:bCs/>
                <w:sz w:val="28"/>
                <w:szCs w:val="28"/>
              </w:rPr>
              <w:t xml:space="preserve"> </w:t>
            </w:r>
            <w:r w:rsidR="00FA2161">
              <w:rPr>
                <w:rFonts w:ascii="Arial" w:hAnsi="Arial" w:cs="Arial"/>
                <w:b/>
                <w:bCs/>
                <w:sz w:val="28"/>
                <w:szCs w:val="28"/>
              </w:rPr>
              <w:t xml:space="preserve">26PAT02 </w:t>
            </w:r>
            <w:r w:rsidR="0088084B">
              <w:rPr>
                <w:rFonts w:ascii="Arial" w:hAnsi="Arial" w:cs="Arial"/>
                <w:b/>
                <w:bCs/>
                <w:sz w:val="28"/>
                <w:szCs w:val="28"/>
              </w:rPr>
              <w:t>LOT 1</w:t>
            </w:r>
            <w:r w:rsidR="00BB267F">
              <w:rPr>
                <w:rFonts w:ascii="Arial" w:hAnsi="Arial" w:cs="Arial"/>
                <w:b/>
                <w:bCs/>
                <w:sz w:val="28"/>
                <w:szCs w:val="28"/>
              </w:rPr>
              <w:t xml:space="preserve"> CT</w:t>
            </w:r>
          </w:p>
        </w:tc>
        <w:tc>
          <w:tcPr>
            <w:tcW w:w="1275" w:type="dxa"/>
            <w:shd w:val="clear" w:color="auto" w:fill="66CCFF"/>
          </w:tcPr>
          <w:p w14:paraId="66725ADA" w14:textId="77777777" w:rsidR="009B1CD0" w:rsidRDefault="00E47798" w:rsidP="0083205E">
            <w:pPr>
              <w:pStyle w:val="Titre8"/>
              <w:tabs>
                <w:tab w:val="left" w:pos="851"/>
                <w:tab w:val="right" w:pos="9639"/>
              </w:tabs>
              <w:spacing w:before="120" w:after="120"/>
            </w:pPr>
            <w:r>
              <w:rPr>
                <w:caps/>
                <w:sz w:val="28"/>
                <w:szCs w:val="28"/>
              </w:rPr>
              <w:t>ATTRI1</w:t>
            </w:r>
          </w:p>
        </w:tc>
      </w:tr>
    </w:tbl>
    <w:p w14:paraId="40F76145" w14:textId="77777777" w:rsidR="009B1CD0" w:rsidRDefault="009B1CD0" w:rsidP="006C4338">
      <w:pPr>
        <w:tabs>
          <w:tab w:val="left" w:pos="851"/>
        </w:tabs>
      </w:pPr>
    </w:p>
    <w:p w14:paraId="6D5B64D6"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66385E99"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1B921356"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4DFC9878"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6E71FF58"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265DC550"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5E1063" w14:textId="77777777">
        <w:tc>
          <w:tcPr>
            <w:tcW w:w="10277" w:type="dxa"/>
            <w:shd w:val="clear" w:color="auto" w:fill="66CCFF"/>
          </w:tcPr>
          <w:p w14:paraId="766748B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AA799E0" w14:textId="77777777" w:rsidR="009B1CD0" w:rsidRDefault="009B1CD0" w:rsidP="006C4338">
      <w:pPr>
        <w:tabs>
          <w:tab w:val="left" w:pos="426"/>
          <w:tab w:val="left" w:pos="851"/>
        </w:tabs>
        <w:jc w:val="both"/>
      </w:pPr>
    </w:p>
    <w:p w14:paraId="0AC72695"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14:paraId="151FCD84"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001BFAF4" w14:textId="77777777" w:rsidR="009B1CD0" w:rsidRDefault="009B1CD0" w:rsidP="005846FB">
      <w:pPr>
        <w:tabs>
          <w:tab w:val="left" w:pos="426"/>
          <w:tab w:val="left" w:pos="851"/>
        </w:tabs>
        <w:jc w:val="both"/>
        <w:rPr>
          <w:rFonts w:ascii="Arial" w:hAnsi="Arial" w:cs="Arial"/>
        </w:rPr>
      </w:pPr>
    </w:p>
    <w:p w14:paraId="4C770662" w14:textId="6CFF71B0" w:rsidR="00A42952" w:rsidRPr="007B2B5B" w:rsidRDefault="006111A5" w:rsidP="00A42952">
      <w:pPr>
        <w:rPr>
          <w:rFonts w:ascii="Arial" w:hAnsi="Arial" w:cs="Arial"/>
          <w:b/>
          <w:bCs/>
        </w:rPr>
      </w:pPr>
      <w:r w:rsidRPr="007209C6">
        <w:rPr>
          <w:rFonts w:ascii="Arial" w:hAnsi="Arial" w:cs="Arial"/>
          <w:b/>
          <w:bCs/>
        </w:rPr>
        <w:t xml:space="preserve">MARCHE PUBLIC N° </w:t>
      </w:r>
      <w:r w:rsidR="007B2B5B" w:rsidRPr="007209C6">
        <w:rPr>
          <w:rFonts w:ascii="Arial" w:hAnsi="Arial" w:cs="Arial"/>
          <w:b/>
          <w:bCs/>
        </w:rPr>
        <w:t>2</w:t>
      </w:r>
      <w:r w:rsidR="004C1803">
        <w:rPr>
          <w:rFonts w:ascii="Arial" w:hAnsi="Arial" w:cs="Arial"/>
          <w:b/>
          <w:bCs/>
        </w:rPr>
        <w:t>6</w:t>
      </w:r>
      <w:r w:rsidRPr="007209C6">
        <w:rPr>
          <w:rFonts w:ascii="Arial" w:hAnsi="Arial" w:cs="Arial"/>
          <w:b/>
          <w:bCs/>
        </w:rPr>
        <w:t xml:space="preserve"> PAT </w:t>
      </w:r>
      <w:r w:rsidR="00FA2161">
        <w:rPr>
          <w:rFonts w:ascii="Arial" w:hAnsi="Arial" w:cs="Arial"/>
          <w:b/>
          <w:bCs/>
        </w:rPr>
        <w:t>02 LOT 1</w:t>
      </w:r>
    </w:p>
    <w:p w14:paraId="0D3CA9BC" w14:textId="77777777" w:rsidR="00A42952" w:rsidRPr="007B2B5B" w:rsidRDefault="00A42952" w:rsidP="00A42952">
      <w:pPr>
        <w:tabs>
          <w:tab w:val="left" w:pos="426"/>
          <w:tab w:val="left" w:pos="851"/>
        </w:tabs>
        <w:jc w:val="both"/>
        <w:rPr>
          <w:rFonts w:ascii="Arial" w:hAnsi="Arial" w:cs="Arial"/>
          <w:sz w:val="18"/>
          <w:szCs w:val="18"/>
        </w:rPr>
      </w:pPr>
    </w:p>
    <w:p w14:paraId="05E1B879" w14:textId="54280119" w:rsidR="007B2B5B" w:rsidRPr="007B2B5B" w:rsidRDefault="007B2B5B" w:rsidP="007B2B5B">
      <w:pPr>
        <w:tabs>
          <w:tab w:val="left" w:pos="426"/>
          <w:tab w:val="left" w:pos="851"/>
        </w:tabs>
        <w:jc w:val="center"/>
        <w:rPr>
          <w:rFonts w:ascii="Arial" w:hAnsi="Arial" w:cs="Arial"/>
          <w:b/>
          <w:w w:val="95"/>
          <w:sz w:val="18"/>
          <w:szCs w:val="18"/>
        </w:rPr>
      </w:pPr>
      <w:r w:rsidRPr="007B2B5B">
        <w:rPr>
          <w:rFonts w:ascii="Arial" w:hAnsi="Arial" w:cs="Arial"/>
          <w:b/>
          <w:w w:val="95"/>
          <w:sz w:val="18"/>
          <w:szCs w:val="18"/>
        </w:rPr>
        <w:t>MISSIONS DE CONTROLE TECHNIQUE ET DE COORDINATION SPS</w:t>
      </w:r>
    </w:p>
    <w:p w14:paraId="63102D6A" w14:textId="77777777" w:rsidR="004C1803" w:rsidRDefault="007B2B5B" w:rsidP="007B2B5B">
      <w:pPr>
        <w:tabs>
          <w:tab w:val="left" w:pos="426"/>
          <w:tab w:val="left" w:pos="851"/>
        </w:tabs>
        <w:jc w:val="center"/>
        <w:rPr>
          <w:rFonts w:ascii="Arial" w:hAnsi="Arial" w:cs="Arial"/>
          <w:b/>
          <w:w w:val="95"/>
          <w:sz w:val="18"/>
          <w:szCs w:val="18"/>
        </w:rPr>
      </w:pPr>
      <w:r w:rsidRPr="007B2B5B">
        <w:rPr>
          <w:rFonts w:ascii="Arial" w:hAnsi="Arial" w:cs="Arial"/>
          <w:b/>
          <w:w w:val="95"/>
          <w:sz w:val="18"/>
          <w:szCs w:val="18"/>
        </w:rPr>
        <w:t>P</w:t>
      </w:r>
      <w:r w:rsidR="003D04B2">
        <w:rPr>
          <w:rFonts w:ascii="Arial" w:hAnsi="Arial" w:cs="Arial"/>
          <w:b/>
          <w:w w:val="95"/>
          <w:sz w:val="18"/>
          <w:szCs w:val="18"/>
        </w:rPr>
        <w:t>our</w:t>
      </w:r>
      <w:r w:rsidRPr="007B2B5B">
        <w:rPr>
          <w:rFonts w:ascii="Arial" w:hAnsi="Arial" w:cs="Arial"/>
          <w:b/>
          <w:w w:val="95"/>
          <w:sz w:val="18"/>
          <w:szCs w:val="18"/>
        </w:rPr>
        <w:t xml:space="preserve"> </w:t>
      </w:r>
      <w:r w:rsidR="00094340" w:rsidRPr="00094340">
        <w:rPr>
          <w:rFonts w:ascii="Arial" w:hAnsi="Arial" w:cs="Arial"/>
          <w:b/>
          <w:w w:val="95"/>
          <w:sz w:val="18"/>
          <w:szCs w:val="18"/>
        </w:rPr>
        <w:t xml:space="preserve">La </w:t>
      </w:r>
      <w:r w:rsidR="004C1803">
        <w:rPr>
          <w:rFonts w:ascii="Arial" w:hAnsi="Arial" w:cs="Arial"/>
          <w:b/>
          <w:w w:val="95"/>
          <w:sz w:val="18"/>
          <w:szCs w:val="18"/>
        </w:rPr>
        <w:t xml:space="preserve">rénovation/réaménagement des services centraux du CROUS de Nantes Pays de la Loire </w:t>
      </w:r>
    </w:p>
    <w:p w14:paraId="5D5B1A40" w14:textId="35E66728" w:rsidR="007B2B5B" w:rsidRPr="007B2B5B" w:rsidRDefault="004C1803" w:rsidP="007B2B5B">
      <w:pPr>
        <w:tabs>
          <w:tab w:val="left" w:pos="426"/>
          <w:tab w:val="left" w:pos="851"/>
        </w:tabs>
        <w:jc w:val="center"/>
        <w:rPr>
          <w:rFonts w:ascii="Arial" w:hAnsi="Arial" w:cs="Arial"/>
          <w:b/>
          <w:w w:val="95"/>
          <w:sz w:val="18"/>
          <w:szCs w:val="18"/>
        </w:rPr>
      </w:pPr>
      <w:proofErr w:type="gramStart"/>
      <w:r>
        <w:rPr>
          <w:rFonts w:ascii="Arial" w:hAnsi="Arial" w:cs="Arial"/>
          <w:b/>
          <w:w w:val="95"/>
          <w:sz w:val="18"/>
          <w:szCs w:val="18"/>
        </w:rPr>
        <w:t>au</w:t>
      </w:r>
      <w:proofErr w:type="gramEnd"/>
      <w:r>
        <w:rPr>
          <w:rFonts w:ascii="Arial" w:hAnsi="Arial" w:cs="Arial"/>
          <w:b/>
          <w:w w:val="95"/>
          <w:sz w:val="18"/>
          <w:szCs w:val="18"/>
        </w:rPr>
        <w:t xml:space="preserve"> sis 2 bd Guy Mollet 44 322 Nantes Cedex 3</w:t>
      </w:r>
    </w:p>
    <w:p w14:paraId="3E295ED6" w14:textId="77777777" w:rsidR="007B2B5B" w:rsidRDefault="007B2B5B" w:rsidP="007B2B5B">
      <w:pPr>
        <w:tabs>
          <w:tab w:val="left" w:pos="426"/>
          <w:tab w:val="left" w:pos="851"/>
        </w:tabs>
        <w:jc w:val="both"/>
        <w:rPr>
          <w:rFonts w:ascii="Comic Sans MS" w:hAnsi="Comic Sans MS" w:cs="Arial"/>
          <w:b/>
          <w:w w:val="95"/>
          <w:sz w:val="18"/>
          <w:szCs w:val="18"/>
        </w:rPr>
      </w:pPr>
    </w:p>
    <w:p w14:paraId="5F122EDB" w14:textId="0B0AF36D" w:rsidR="009B1CD0" w:rsidRDefault="009B1CD0" w:rsidP="007B2B5B">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Cet acte d'engagement correspond </w:t>
      </w:r>
      <w:r w:rsidRPr="00475A8A">
        <w:rPr>
          <w:rFonts w:ascii="Arial" w:hAnsi="Arial" w:cs="Arial"/>
          <w:b/>
        </w:rPr>
        <w:t>:</w:t>
      </w:r>
      <w:r w:rsidR="00F97E54" w:rsidRPr="00475A8A">
        <w:rPr>
          <w:rFonts w:ascii="Arial" w:hAnsi="Arial" w:cs="Arial"/>
          <w:b/>
        </w:rPr>
        <w:t xml:space="preserve"> </w:t>
      </w:r>
    </w:p>
    <w:p w14:paraId="579C7B19"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292B4B5F" w14:textId="77777777" w:rsidR="009B1CD0" w:rsidRDefault="009B1CD0" w:rsidP="00934503">
      <w:pPr>
        <w:tabs>
          <w:tab w:val="left" w:pos="426"/>
          <w:tab w:val="left" w:pos="851"/>
        </w:tabs>
        <w:jc w:val="both"/>
        <w:rPr>
          <w:rFonts w:ascii="Arial" w:hAnsi="Arial" w:cs="Arial"/>
        </w:rPr>
      </w:pPr>
    </w:p>
    <w:p w14:paraId="7CF73474"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32A44824" w14:textId="77777777" w:rsidR="009B1CD0" w:rsidRDefault="009B1CD0" w:rsidP="009B45B9">
      <w:pPr>
        <w:tabs>
          <w:tab w:val="left" w:pos="426"/>
          <w:tab w:val="left" w:pos="851"/>
        </w:tabs>
        <w:jc w:val="both"/>
        <w:rPr>
          <w:rFonts w:ascii="Arial" w:hAnsi="Arial" w:cs="Arial"/>
        </w:rPr>
      </w:pPr>
    </w:p>
    <w:p w14:paraId="63706C9C" w14:textId="77777777" w:rsidR="00B87564" w:rsidRPr="0051684A" w:rsidRDefault="0088084B" w:rsidP="009B45B9">
      <w:pPr>
        <w:pStyle w:val="fcasegauche"/>
        <w:tabs>
          <w:tab w:val="left" w:pos="851"/>
        </w:tabs>
        <w:spacing w:after="0"/>
        <w:ind w:left="851" w:firstLine="0"/>
        <w:rPr>
          <w:rFonts w:ascii="Arial" w:hAnsi="Arial" w:cs="Arial"/>
          <w:b/>
          <w:color w:val="FF0000"/>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3405FE">
        <w:rPr>
          <w:rFonts w:ascii="Arial" w:hAnsi="Arial" w:cs="Arial"/>
        </w:rPr>
        <w:tab/>
      </w:r>
      <w:r w:rsidR="00F97E54" w:rsidRPr="003405FE">
        <w:rPr>
          <w:rFonts w:ascii="Arial" w:hAnsi="Arial" w:cs="Arial"/>
        </w:rPr>
        <w:t>au lot</w:t>
      </w:r>
      <w:r w:rsidR="00F97E54" w:rsidRPr="0051684A">
        <w:rPr>
          <w:rFonts w:ascii="Arial" w:hAnsi="Arial" w:cs="Arial"/>
          <w:b/>
        </w:rPr>
        <w:t xml:space="preserve"> </w:t>
      </w:r>
      <w:r w:rsidR="006C6190">
        <w:rPr>
          <w:rFonts w:ascii="Arial" w:hAnsi="Arial" w:cs="Arial"/>
          <w:b/>
        </w:rPr>
        <w:t>1</w:t>
      </w:r>
      <w:r>
        <w:rPr>
          <w:rFonts w:ascii="Arial" w:hAnsi="Arial" w:cs="Arial"/>
          <w:b/>
        </w:rPr>
        <w:t xml:space="preserve"> </w:t>
      </w:r>
      <w:r w:rsidR="00E45297">
        <w:rPr>
          <w:rFonts w:ascii="Arial" w:hAnsi="Arial" w:cs="Arial"/>
          <w:b/>
        </w:rPr>
        <w:t>contrôle technique</w:t>
      </w:r>
    </w:p>
    <w:p w14:paraId="6B038D36" w14:textId="77777777" w:rsidR="009B1CD0" w:rsidRDefault="009B1CD0" w:rsidP="006C4338">
      <w:pPr>
        <w:pStyle w:val="fcasegauche"/>
        <w:tabs>
          <w:tab w:val="left" w:pos="851"/>
        </w:tabs>
        <w:spacing w:after="0"/>
        <w:ind w:left="0" w:firstLine="0"/>
        <w:rPr>
          <w:rFonts w:ascii="Arial" w:hAnsi="Arial" w:cs="Arial"/>
        </w:rPr>
      </w:pPr>
    </w:p>
    <w:p w14:paraId="024D4A14"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6A1FA5AC" w14:textId="77777777" w:rsidR="009B1CD0" w:rsidRDefault="0088084B"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à l’offre de base.</w:t>
      </w:r>
    </w:p>
    <w:p w14:paraId="5B23B178" w14:textId="77777777" w:rsidR="009B1CD0" w:rsidRDefault="009B1CD0" w:rsidP="005846FB">
      <w:pPr>
        <w:pStyle w:val="fcasegauche"/>
        <w:tabs>
          <w:tab w:val="left" w:pos="851"/>
        </w:tabs>
        <w:spacing w:after="0"/>
        <w:rPr>
          <w:rFonts w:ascii="Arial" w:hAnsi="Arial" w:cs="Arial"/>
        </w:rPr>
      </w:pPr>
    </w:p>
    <w:p w14:paraId="035C2E5A" w14:textId="77777777" w:rsidR="009B1CD0" w:rsidRDefault="00015D41"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t xml:space="preserve">à la variante suivante : </w:t>
      </w:r>
    </w:p>
    <w:p w14:paraId="026AD970" w14:textId="77777777" w:rsidR="009B1CD0" w:rsidRDefault="009B1CD0" w:rsidP="005846FB">
      <w:pPr>
        <w:pStyle w:val="fcasegauche"/>
        <w:tabs>
          <w:tab w:val="left" w:pos="851"/>
        </w:tabs>
        <w:spacing w:after="0"/>
        <w:rPr>
          <w:rFonts w:ascii="Arial" w:hAnsi="Arial" w:cs="Arial"/>
        </w:rPr>
      </w:pPr>
    </w:p>
    <w:p w14:paraId="58244DA4" w14:textId="77777777" w:rsidR="009B1CD0" w:rsidRDefault="009B1CD0" w:rsidP="005846FB">
      <w:pPr>
        <w:pStyle w:val="fcasegauche"/>
        <w:tabs>
          <w:tab w:val="left" w:pos="851"/>
        </w:tabs>
        <w:spacing w:after="0"/>
        <w:rPr>
          <w:rFonts w:ascii="Arial" w:hAnsi="Arial" w:cs="Arial"/>
        </w:rPr>
      </w:pPr>
    </w:p>
    <w:p w14:paraId="03C37004" w14:textId="77777777" w:rsidR="009B1CD0" w:rsidRDefault="009B1CD0" w:rsidP="005846FB">
      <w:pPr>
        <w:pStyle w:val="fcasegauche"/>
        <w:tabs>
          <w:tab w:val="left" w:pos="851"/>
        </w:tabs>
        <w:spacing w:after="0"/>
        <w:ind w:left="0" w:firstLine="0"/>
        <w:rPr>
          <w:rFonts w:ascii="Arial" w:hAnsi="Arial" w:cs="Arial"/>
        </w:rPr>
      </w:pPr>
    </w:p>
    <w:p w14:paraId="7BACEEFD" w14:textId="77777777" w:rsidR="009B1CD0" w:rsidRDefault="009B1CD0" w:rsidP="0061068C">
      <w:pPr>
        <w:pStyle w:val="fcasegauche"/>
        <w:tabs>
          <w:tab w:val="left" w:pos="851"/>
        </w:tabs>
        <w:spacing w:after="0"/>
        <w:ind w:left="0" w:firstLine="0"/>
        <w:rPr>
          <w:rFonts w:ascii="Arial" w:hAnsi="Arial" w:cs="Arial"/>
        </w:rPr>
      </w:pPr>
    </w:p>
    <w:p w14:paraId="34596030" w14:textId="77777777" w:rsidR="009B1CD0" w:rsidRDefault="009B1CD0" w:rsidP="009B45B9">
      <w:pPr>
        <w:pStyle w:val="fcasegauche"/>
        <w:tabs>
          <w:tab w:val="left" w:pos="851"/>
        </w:tabs>
        <w:spacing w:after="0"/>
        <w:ind w:left="851" w:firstLine="0"/>
        <w:rPr>
          <w:rFonts w:ascii="Arial" w:hAnsi="Arial" w:cs="Arial"/>
        </w:rPr>
      </w:pPr>
    </w:p>
    <w:p w14:paraId="63CBEA13"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636145F" w14:textId="77777777">
        <w:tc>
          <w:tcPr>
            <w:tcW w:w="10277" w:type="dxa"/>
            <w:shd w:val="clear" w:color="auto" w:fill="66CCFF"/>
          </w:tcPr>
          <w:p w14:paraId="20DFD689"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23B848BF" w14:textId="77777777" w:rsidR="009B1CD0" w:rsidRDefault="009B1CD0" w:rsidP="006C4338">
      <w:pPr>
        <w:tabs>
          <w:tab w:val="left" w:pos="851"/>
        </w:tabs>
      </w:pPr>
    </w:p>
    <w:p w14:paraId="6FCB7EC2"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6CCABB3B"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87DAFDC" w14:textId="77777777" w:rsidR="009B1CD0" w:rsidRDefault="009B1CD0" w:rsidP="005846FB">
      <w:pPr>
        <w:tabs>
          <w:tab w:val="left" w:pos="851"/>
        </w:tabs>
        <w:rPr>
          <w:rFonts w:ascii="Arial" w:hAnsi="Arial" w:cs="Arial"/>
        </w:rPr>
      </w:pPr>
    </w:p>
    <w:p w14:paraId="48D05447"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7B3DFAF6" w14:textId="313B86A9" w:rsidR="009B1CD0" w:rsidRPr="00BB267F" w:rsidRDefault="00015D41" w:rsidP="005846FB">
      <w:pPr>
        <w:tabs>
          <w:tab w:val="left" w:pos="851"/>
        </w:tabs>
        <w:spacing w:before="120"/>
        <w:ind w:left="1135" w:hanging="284"/>
        <w:jc w:val="both"/>
      </w:pPr>
      <w:r w:rsidRPr="006111A5">
        <w:fldChar w:fldCharType="begin">
          <w:ffData>
            <w:name w:val=""/>
            <w:enabled/>
            <w:calcOnExit w:val="0"/>
            <w:checkBox>
              <w:size w:val="20"/>
              <w:default w:val="1"/>
            </w:checkBox>
          </w:ffData>
        </w:fldChar>
      </w:r>
      <w:r w:rsidR="00F97E54" w:rsidRPr="00BB267F">
        <w:instrText xml:space="preserve"> FORMCHECKBOX </w:instrText>
      </w:r>
      <w:r w:rsidRPr="006111A5">
        <w:fldChar w:fldCharType="separate"/>
      </w:r>
      <w:r w:rsidRPr="006111A5">
        <w:fldChar w:fldCharType="end"/>
      </w:r>
      <w:r w:rsidR="0088084B" w:rsidRPr="00BB267F">
        <w:rPr>
          <w:rFonts w:ascii="Arial" w:hAnsi="Arial" w:cs="Arial"/>
        </w:rPr>
        <w:t xml:space="preserve"> CC</w:t>
      </w:r>
      <w:r w:rsidR="009B1CD0" w:rsidRPr="00BB267F">
        <w:rPr>
          <w:rFonts w:ascii="Arial" w:hAnsi="Arial" w:cs="Arial"/>
        </w:rPr>
        <w:t>P n°</w:t>
      </w:r>
      <w:r w:rsidR="006C6190" w:rsidRPr="00BB267F">
        <w:rPr>
          <w:rFonts w:ascii="Arial" w:hAnsi="Arial" w:cs="Arial"/>
        </w:rPr>
        <w:t xml:space="preserve"> </w:t>
      </w:r>
      <w:r w:rsidR="007B2B5B" w:rsidRPr="00BB267F">
        <w:rPr>
          <w:rFonts w:ascii="Arial" w:hAnsi="Arial" w:cs="Arial"/>
        </w:rPr>
        <w:t>2</w:t>
      </w:r>
      <w:r w:rsidR="00D371A2" w:rsidRPr="00BB267F">
        <w:rPr>
          <w:rFonts w:ascii="Arial" w:hAnsi="Arial" w:cs="Arial"/>
        </w:rPr>
        <w:t>6</w:t>
      </w:r>
      <w:r w:rsidR="008523C3" w:rsidRPr="00BB267F">
        <w:rPr>
          <w:rFonts w:ascii="Arial" w:hAnsi="Arial" w:cs="Arial"/>
        </w:rPr>
        <w:t xml:space="preserve"> PAT </w:t>
      </w:r>
      <w:r w:rsidR="00FA2161" w:rsidRPr="00BB267F">
        <w:rPr>
          <w:rFonts w:ascii="Arial" w:hAnsi="Arial" w:cs="Arial"/>
        </w:rPr>
        <w:t>02</w:t>
      </w:r>
    </w:p>
    <w:p w14:paraId="13D1A109" w14:textId="77777777" w:rsidR="009B1CD0" w:rsidRPr="00BB267F" w:rsidRDefault="00015D41" w:rsidP="005846FB">
      <w:pPr>
        <w:tabs>
          <w:tab w:val="left" w:pos="851"/>
        </w:tabs>
        <w:spacing w:before="120"/>
        <w:ind w:left="1135" w:hanging="284"/>
        <w:jc w:val="both"/>
      </w:pPr>
      <w:r w:rsidRPr="006111A5">
        <w:fldChar w:fldCharType="begin">
          <w:ffData>
            <w:name w:val=""/>
            <w:enabled/>
            <w:calcOnExit w:val="0"/>
            <w:checkBox>
              <w:size w:val="20"/>
              <w:default w:val="0"/>
            </w:checkBox>
          </w:ffData>
        </w:fldChar>
      </w:r>
      <w:r w:rsidR="007D7A65" w:rsidRPr="00BB267F">
        <w:instrText xml:space="preserve"> FORMCHECKBOX </w:instrText>
      </w:r>
      <w:r w:rsidRPr="006111A5">
        <w:fldChar w:fldCharType="separate"/>
      </w:r>
      <w:r w:rsidRPr="006111A5">
        <w:fldChar w:fldCharType="end"/>
      </w:r>
      <w:r w:rsidR="009B1CD0" w:rsidRPr="00BB267F">
        <w:rPr>
          <w:rFonts w:ascii="Arial" w:hAnsi="Arial" w:cs="Arial"/>
        </w:rPr>
        <w:t xml:space="preserve"> CCAG :</w:t>
      </w:r>
    </w:p>
    <w:p w14:paraId="6C1B9EDF" w14:textId="77777777" w:rsidR="009B1CD0" w:rsidRPr="00BB267F" w:rsidRDefault="00C5288C" w:rsidP="0061068C">
      <w:pPr>
        <w:tabs>
          <w:tab w:val="left" w:pos="851"/>
        </w:tabs>
        <w:spacing w:before="120"/>
        <w:ind w:left="1135" w:hanging="284"/>
        <w:jc w:val="both"/>
      </w:pPr>
      <w:r>
        <w:fldChar w:fldCharType="begin">
          <w:ffData>
            <w:name w:val=""/>
            <w:enabled/>
            <w:calcOnExit w:val="0"/>
            <w:checkBox>
              <w:size w:val="20"/>
              <w:default w:val="0"/>
            </w:checkBox>
          </w:ffData>
        </w:fldChar>
      </w:r>
      <w:r w:rsidRPr="00BB267F">
        <w:instrText xml:space="preserve"> FORMCHECKBOX </w:instrText>
      </w:r>
      <w:r>
        <w:fldChar w:fldCharType="separate"/>
      </w:r>
      <w:r>
        <w:fldChar w:fldCharType="end"/>
      </w:r>
      <w:r w:rsidR="00BC31D1" w:rsidRPr="00BB267F">
        <w:rPr>
          <w:rFonts w:ascii="Arial" w:hAnsi="Arial" w:cs="Arial"/>
        </w:rPr>
        <w:t xml:space="preserve"> CCTP </w:t>
      </w:r>
    </w:p>
    <w:p w14:paraId="7AAAD196" w14:textId="5738CEAF" w:rsidR="009B1CD0" w:rsidRDefault="00015D41" w:rsidP="00710FD6">
      <w:pPr>
        <w:tabs>
          <w:tab w:val="left" w:pos="851"/>
        </w:tabs>
        <w:spacing w:before="120"/>
        <w:ind w:left="1135" w:hanging="284"/>
        <w:jc w:val="both"/>
        <w:rPr>
          <w:rFonts w:ascii="Arial" w:hAnsi="Arial" w:cs="Arial"/>
        </w:rPr>
      </w:pPr>
      <w:r w:rsidRPr="006111A5">
        <w:fldChar w:fldCharType="begin">
          <w:ffData>
            <w:name w:val=""/>
            <w:enabled/>
            <w:calcOnExit w:val="0"/>
            <w:checkBox>
              <w:size w:val="20"/>
              <w:default w:val="1"/>
            </w:checkBox>
          </w:ffData>
        </w:fldChar>
      </w:r>
      <w:r w:rsidR="00F97E54" w:rsidRPr="006111A5">
        <w:instrText xml:space="preserve"> FORMCHECKBOX </w:instrText>
      </w:r>
      <w:r w:rsidRPr="006111A5">
        <w:fldChar w:fldCharType="separate"/>
      </w:r>
      <w:r w:rsidRPr="006111A5">
        <w:fldChar w:fldCharType="end"/>
      </w:r>
      <w:r w:rsidR="009B1CD0" w:rsidRPr="006111A5">
        <w:rPr>
          <w:rFonts w:ascii="Arial" w:hAnsi="Arial" w:cs="Arial"/>
        </w:rPr>
        <w:t xml:space="preserve"> Autres :</w:t>
      </w:r>
      <w:r w:rsidR="006C6190" w:rsidRPr="006111A5">
        <w:rPr>
          <w:rFonts w:ascii="Arial" w:hAnsi="Arial" w:cs="Arial"/>
        </w:rPr>
        <w:t xml:space="preserve"> </w:t>
      </w:r>
      <w:r w:rsidR="006C6190" w:rsidRPr="007209C6">
        <w:rPr>
          <w:rFonts w:ascii="Arial" w:hAnsi="Arial" w:cs="Arial"/>
        </w:rPr>
        <w:t>RC n°</w:t>
      </w:r>
      <w:r w:rsidR="007B2B5B" w:rsidRPr="007209C6">
        <w:rPr>
          <w:rFonts w:ascii="Arial" w:hAnsi="Arial" w:cs="Arial"/>
        </w:rPr>
        <w:t>2</w:t>
      </w:r>
      <w:r w:rsidR="00D371A2">
        <w:rPr>
          <w:rFonts w:ascii="Arial" w:hAnsi="Arial" w:cs="Arial"/>
        </w:rPr>
        <w:t>6</w:t>
      </w:r>
      <w:r w:rsidR="008523C3" w:rsidRPr="007209C6">
        <w:rPr>
          <w:rFonts w:ascii="Arial" w:hAnsi="Arial" w:cs="Arial"/>
        </w:rPr>
        <w:t xml:space="preserve"> PAT </w:t>
      </w:r>
      <w:r w:rsidR="00FA2161">
        <w:rPr>
          <w:rFonts w:ascii="Arial" w:hAnsi="Arial" w:cs="Arial"/>
        </w:rPr>
        <w:t>02</w:t>
      </w:r>
    </w:p>
    <w:p w14:paraId="06375C02" w14:textId="77777777" w:rsidR="009B1CD0" w:rsidRDefault="009B1CD0" w:rsidP="00710FD6">
      <w:pPr>
        <w:tabs>
          <w:tab w:val="left" w:pos="851"/>
        </w:tabs>
        <w:jc w:val="both"/>
        <w:rPr>
          <w:rFonts w:ascii="Arial" w:hAnsi="Arial" w:cs="Arial"/>
        </w:rPr>
      </w:pPr>
    </w:p>
    <w:p w14:paraId="14D17D97"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43CBBA8F" w14:textId="77777777" w:rsidR="009B1CD0" w:rsidRDefault="009B1CD0" w:rsidP="0083205E">
      <w:pPr>
        <w:tabs>
          <w:tab w:val="left" w:pos="851"/>
        </w:tabs>
        <w:jc w:val="both"/>
        <w:rPr>
          <w:rFonts w:ascii="Arial" w:hAnsi="Arial" w:cs="Arial"/>
        </w:rPr>
      </w:pPr>
    </w:p>
    <w:p w14:paraId="79C0DC55" w14:textId="77777777" w:rsidR="009B1CD0" w:rsidRDefault="00015D41"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 signataire</w:t>
      </w:r>
    </w:p>
    <w:p w14:paraId="76D1A7A8" w14:textId="77777777" w:rsidR="009B1CD0" w:rsidRDefault="009B1CD0" w:rsidP="0083205E">
      <w:pPr>
        <w:tabs>
          <w:tab w:val="left" w:pos="851"/>
        </w:tabs>
        <w:jc w:val="both"/>
        <w:rPr>
          <w:rFonts w:ascii="Arial" w:hAnsi="Arial" w:cs="Arial"/>
        </w:rPr>
      </w:pPr>
    </w:p>
    <w:p w14:paraId="6419BEC2" w14:textId="77777777" w:rsidR="009B1CD0" w:rsidRDefault="00015D41"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4AB7F384"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E05DD08" w14:textId="77777777" w:rsidR="009B1CD0" w:rsidRDefault="009B1CD0" w:rsidP="00CD46CC">
      <w:pPr>
        <w:tabs>
          <w:tab w:val="left" w:pos="851"/>
        </w:tabs>
        <w:jc w:val="both"/>
        <w:rPr>
          <w:rFonts w:ascii="Arial" w:hAnsi="Arial" w:cs="Arial"/>
        </w:rPr>
      </w:pPr>
    </w:p>
    <w:p w14:paraId="11FD39BA" w14:textId="77777777" w:rsidR="009B1CD0" w:rsidRDefault="009B1CD0" w:rsidP="009B45B9">
      <w:pPr>
        <w:tabs>
          <w:tab w:val="left" w:pos="851"/>
        </w:tabs>
        <w:jc w:val="both"/>
        <w:rPr>
          <w:rFonts w:ascii="Arial" w:hAnsi="Arial" w:cs="Arial"/>
        </w:rPr>
      </w:pPr>
    </w:p>
    <w:p w14:paraId="3A9C426D" w14:textId="77777777" w:rsidR="009B1CD0" w:rsidRDefault="009B1CD0" w:rsidP="009B45B9">
      <w:pPr>
        <w:tabs>
          <w:tab w:val="left" w:pos="851"/>
        </w:tabs>
        <w:jc w:val="both"/>
        <w:rPr>
          <w:rFonts w:ascii="Arial" w:hAnsi="Arial" w:cs="Arial"/>
        </w:rPr>
      </w:pPr>
    </w:p>
    <w:p w14:paraId="17AD2FBC" w14:textId="77777777" w:rsidR="009B1CD0" w:rsidRDefault="00015D41"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engage la société ……………………… sur la base de son offre ;</w:t>
      </w:r>
    </w:p>
    <w:p w14:paraId="6A0CF47E"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E0C84A1" w14:textId="77777777" w:rsidR="009B1CD0" w:rsidRDefault="009B1CD0" w:rsidP="009B45B9">
      <w:pPr>
        <w:tabs>
          <w:tab w:val="left" w:pos="851"/>
        </w:tabs>
        <w:jc w:val="both"/>
        <w:rPr>
          <w:rFonts w:ascii="Arial" w:hAnsi="Arial" w:cs="Arial"/>
        </w:rPr>
      </w:pPr>
    </w:p>
    <w:p w14:paraId="1148DBD3" w14:textId="77777777" w:rsidR="009B1CD0" w:rsidRDefault="009B1CD0" w:rsidP="009B45B9">
      <w:pPr>
        <w:tabs>
          <w:tab w:val="left" w:pos="851"/>
        </w:tabs>
        <w:jc w:val="both"/>
        <w:rPr>
          <w:rFonts w:ascii="Arial" w:hAnsi="Arial" w:cs="Arial"/>
        </w:rPr>
      </w:pPr>
    </w:p>
    <w:p w14:paraId="3325DE22" w14:textId="77777777" w:rsidR="009B1CD0" w:rsidRDefault="009B1CD0" w:rsidP="009B45B9">
      <w:pPr>
        <w:tabs>
          <w:tab w:val="left" w:pos="851"/>
        </w:tabs>
        <w:jc w:val="both"/>
        <w:rPr>
          <w:rFonts w:ascii="Arial" w:hAnsi="Arial" w:cs="Arial"/>
        </w:rPr>
      </w:pPr>
    </w:p>
    <w:p w14:paraId="4EC785D5" w14:textId="77777777" w:rsidR="009B1CD0" w:rsidRDefault="00015D41"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57662128"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412E123" w14:textId="77777777" w:rsidR="009B1CD0" w:rsidRDefault="009B1CD0" w:rsidP="009B45B9">
      <w:pPr>
        <w:pStyle w:val="fcase1ertab"/>
        <w:tabs>
          <w:tab w:val="left" w:pos="851"/>
        </w:tabs>
        <w:ind w:left="0" w:firstLine="0"/>
        <w:rPr>
          <w:rFonts w:ascii="Arial" w:hAnsi="Arial" w:cs="Arial"/>
        </w:rPr>
      </w:pPr>
    </w:p>
    <w:p w14:paraId="6353BAE1" w14:textId="77777777" w:rsidR="009B1CD0" w:rsidRDefault="009B1CD0" w:rsidP="009B45B9">
      <w:pPr>
        <w:pStyle w:val="fcase1ertab"/>
        <w:tabs>
          <w:tab w:val="left" w:pos="851"/>
        </w:tabs>
        <w:ind w:left="0" w:firstLine="0"/>
        <w:rPr>
          <w:rFonts w:ascii="Arial" w:hAnsi="Arial" w:cs="Arial"/>
        </w:rPr>
      </w:pPr>
    </w:p>
    <w:p w14:paraId="1E35284D" w14:textId="77777777" w:rsidR="009B1CD0" w:rsidRDefault="009B1CD0" w:rsidP="009B45B9">
      <w:pPr>
        <w:pStyle w:val="fcase1ertab"/>
        <w:tabs>
          <w:tab w:val="left" w:pos="851"/>
        </w:tabs>
        <w:ind w:left="0" w:firstLine="0"/>
        <w:rPr>
          <w:rFonts w:ascii="Arial" w:hAnsi="Arial" w:cs="Arial"/>
        </w:rPr>
      </w:pPr>
    </w:p>
    <w:p w14:paraId="7857CE49"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5B91CF30" w14:textId="77777777" w:rsidR="009B1CD0" w:rsidRDefault="00015D41"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aux prix indiqués ci-dessous ;</w:t>
      </w:r>
    </w:p>
    <w:p w14:paraId="03C64A45" w14:textId="77777777" w:rsidR="009B1CD0" w:rsidRDefault="00015D41"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Taux de la TVA : </w:t>
      </w:r>
    </w:p>
    <w:p w14:paraId="691BE6C5" w14:textId="77777777" w:rsidR="009B1CD0" w:rsidRDefault="00015D41"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14:paraId="312252B4"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CCB91C5"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78A3FCE4" w14:textId="77777777" w:rsidR="009B1CD0" w:rsidRDefault="00015D41"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2"/>
        <w:t>4 </w:t>
      </w:r>
      <w:r w:rsidR="009B1CD0">
        <w:t>:</w:t>
      </w:r>
    </w:p>
    <w:p w14:paraId="4A73733D"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4A18BF87"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32788C1D" w14:textId="77777777" w:rsidR="009B1CD0" w:rsidRDefault="009B1CD0" w:rsidP="009B45B9">
      <w:pPr>
        <w:pStyle w:val="fcase1ertab"/>
        <w:tabs>
          <w:tab w:val="left" w:pos="851"/>
        </w:tabs>
        <w:spacing w:before="120"/>
        <w:ind w:left="0" w:firstLine="0"/>
      </w:pPr>
      <w:r>
        <w:rPr>
          <w:rFonts w:ascii="Arial" w:hAnsi="Arial" w:cs="Arial"/>
          <w:u w:val="single"/>
        </w:rPr>
        <w:t>OU</w:t>
      </w:r>
    </w:p>
    <w:p w14:paraId="55A407DB" w14:textId="77777777" w:rsidR="009B1CD0" w:rsidRDefault="00015D4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aux prix indiqués dans l’annexe financière jointe au présent document.</w:t>
      </w:r>
    </w:p>
    <w:p w14:paraId="10CE35CD" w14:textId="77777777" w:rsidR="009B1CD0" w:rsidRDefault="009B1CD0" w:rsidP="009B45B9">
      <w:pPr>
        <w:pStyle w:val="fcasegauche"/>
        <w:tabs>
          <w:tab w:val="left" w:pos="851"/>
        </w:tabs>
        <w:spacing w:after="0"/>
        <w:ind w:left="0" w:firstLine="0"/>
        <w:rPr>
          <w:rFonts w:ascii="Arial" w:hAnsi="Arial" w:cs="Arial"/>
        </w:rPr>
      </w:pPr>
    </w:p>
    <w:p w14:paraId="51F2B9C3" w14:textId="77777777" w:rsidR="002C2CA3" w:rsidRDefault="002C2CA3" w:rsidP="009B45B9">
      <w:pPr>
        <w:pStyle w:val="fcasegauche"/>
        <w:tabs>
          <w:tab w:val="left" w:pos="851"/>
        </w:tabs>
        <w:spacing w:after="0"/>
        <w:ind w:left="0" w:firstLine="0"/>
        <w:rPr>
          <w:rFonts w:ascii="Arial" w:hAnsi="Arial" w:cs="Arial"/>
        </w:rPr>
      </w:pPr>
    </w:p>
    <w:p w14:paraId="67CD41D5" w14:textId="77777777" w:rsidR="009B1CD0" w:rsidRDefault="009B1CD0" w:rsidP="009B45B9">
      <w:pPr>
        <w:pStyle w:val="fcasegauche"/>
        <w:pageBreakBefore/>
        <w:tabs>
          <w:tab w:val="left" w:pos="851"/>
        </w:tabs>
        <w:spacing w:after="0"/>
        <w:ind w:left="0" w:firstLine="0"/>
        <w:rPr>
          <w:rFonts w:ascii="Arial" w:hAnsi="Arial" w:cs="Arial"/>
        </w:rPr>
      </w:pPr>
    </w:p>
    <w:p w14:paraId="486379F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2B4B0705"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7859222E" w14:textId="77777777" w:rsidR="00036500" w:rsidRDefault="00036500" w:rsidP="009B45B9">
      <w:pPr>
        <w:tabs>
          <w:tab w:val="left" w:pos="851"/>
          <w:tab w:val="left" w:pos="6237"/>
        </w:tabs>
        <w:rPr>
          <w:rFonts w:ascii="Arial" w:hAnsi="Arial" w:cs="Arial"/>
          <w:i/>
          <w:iCs/>
          <w:sz w:val="18"/>
          <w:szCs w:val="18"/>
        </w:rPr>
      </w:pPr>
    </w:p>
    <w:p w14:paraId="0E8136F9"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0E26B67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E32BC0F" w14:textId="77777777" w:rsidR="00354C04" w:rsidRDefault="00015D41"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7B657A91" w14:textId="77777777" w:rsidR="00354C04" w:rsidRDefault="00354C04" w:rsidP="009B45B9">
      <w:pPr>
        <w:pStyle w:val="fcase1ertab"/>
        <w:tabs>
          <w:tab w:val="clear" w:pos="426"/>
          <w:tab w:val="left" w:pos="851"/>
        </w:tabs>
        <w:spacing w:before="120"/>
        <w:ind w:left="0" w:firstLine="0"/>
        <w:rPr>
          <w:rFonts w:ascii="Arial" w:hAnsi="Arial" w:cs="Arial"/>
        </w:rPr>
      </w:pPr>
    </w:p>
    <w:p w14:paraId="7F1BF4E6"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E171834"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6E8F0EDE"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13A497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4214CF2"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C91BD46"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199DF4C0"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7088F88"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E772BF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DFBC7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E4CF69E"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23EC649" w14:textId="77777777">
        <w:trPr>
          <w:trHeight w:val="1021"/>
        </w:trPr>
        <w:tc>
          <w:tcPr>
            <w:tcW w:w="4503" w:type="dxa"/>
            <w:tcBorders>
              <w:top w:val="single" w:sz="4" w:space="0" w:color="000000"/>
              <w:left w:val="single" w:sz="4" w:space="0" w:color="000000"/>
            </w:tcBorders>
            <w:shd w:val="clear" w:color="auto" w:fill="CCFFFF"/>
          </w:tcPr>
          <w:p w14:paraId="5BC32C36"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983F1E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5E30B8D" w14:textId="77777777" w:rsidR="009B1CD0" w:rsidRDefault="009B1CD0" w:rsidP="006F3DF9">
            <w:pPr>
              <w:tabs>
                <w:tab w:val="left" w:pos="851"/>
              </w:tabs>
              <w:snapToGrid w:val="0"/>
              <w:jc w:val="both"/>
              <w:rPr>
                <w:rFonts w:ascii="Arial" w:hAnsi="Arial" w:cs="Arial"/>
              </w:rPr>
            </w:pPr>
          </w:p>
        </w:tc>
      </w:tr>
      <w:tr w:rsidR="009B1CD0" w14:paraId="107EDB8D" w14:textId="77777777">
        <w:trPr>
          <w:trHeight w:val="1021"/>
        </w:trPr>
        <w:tc>
          <w:tcPr>
            <w:tcW w:w="4503" w:type="dxa"/>
            <w:tcBorders>
              <w:left w:val="single" w:sz="4" w:space="0" w:color="000000"/>
            </w:tcBorders>
          </w:tcPr>
          <w:p w14:paraId="6D49C2D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1C4E11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38FB01BF" w14:textId="77777777" w:rsidR="009B1CD0" w:rsidRDefault="009B1CD0" w:rsidP="006F3DF9">
            <w:pPr>
              <w:tabs>
                <w:tab w:val="left" w:pos="851"/>
              </w:tabs>
              <w:snapToGrid w:val="0"/>
              <w:jc w:val="both"/>
              <w:rPr>
                <w:rFonts w:ascii="Arial" w:hAnsi="Arial" w:cs="Arial"/>
              </w:rPr>
            </w:pPr>
          </w:p>
        </w:tc>
      </w:tr>
      <w:tr w:rsidR="009B1CD0" w14:paraId="4AEE4553" w14:textId="77777777">
        <w:trPr>
          <w:trHeight w:val="1021"/>
        </w:trPr>
        <w:tc>
          <w:tcPr>
            <w:tcW w:w="4503" w:type="dxa"/>
            <w:tcBorders>
              <w:left w:val="single" w:sz="4" w:space="0" w:color="000000"/>
              <w:bottom w:val="single" w:sz="4" w:space="0" w:color="000000"/>
            </w:tcBorders>
            <w:shd w:val="clear" w:color="auto" w:fill="CCFFFF"/>
          </w:tcPr>
          <w:p w14:paraId="6DB9578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A60F0A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3FCF920" w14:textId="77777777" w:rsidR="009B1CD0" w:rsidRDefault="009B1CD0" w:rsidP="006F3DF9">
            <w:pPr>
              <w:tabs>
                <w:tab w:val="left" w:pos="851"/>
              </w:tabs>
              <w:snapToGrid w:val="0"/>
              <w:jc w:val="both"/>
              <w:rPr>
                <w:rFonts w:ascii="Arial" w:hAnsi="Arial" w:cs="Arial"/>
              </w:rPr>
            </w:pPr>
          </w:p>
        </w:tc>
      </w:tr>
    </w:tbl>
    <w:p w14:paraId="31E64F01" w14:textId="77777777" w:rsidR="009B1CD0" w:rsidRDefault="009B1CD0" w:rsidP="006C4338">
      <w:pPr>
        <w:tabs>
          <w:tab w:val="left" w:pos="851"/>
          <w:tab w:val="left" w:pos="6237"/>
        </w:tabs>
      </w:pPr>
    </w:p>
    <w:p w14:paraId="6B71A8A3" w14:textId="77777777" w:rsidR="009B1CD0" w:rsidRDefault="009B1CD0" w:rsidP="006C4338">
      <w:pPr>
        <w:pStyle w:val="fcasegauche"/>
        <w:tabs>
          <w:tab w:val="left" w:pos="851"/>
        </w:tabs>
        <w:spacing w:after="0"/>
        <w:ind w:left="0" w:firstLine="0"/>
        <w:rPr>
          <w:rFonts w:ascii="Arial" w:hAnsi="Arial" w:cs="Arial"/>
          <w:bCs/>
          <w:iCs/>
        </w:rPr>
      </w:pPr>
    </w:p>
    <w:p w14:paraId="025F55CD"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1E6B5232" w14:textId="77FC9AE4" w:rsidR="009B1CD0" w:rsidRDefault="009B1CD0" w:rsidP="005846FB">
      <w:pPr>
        <w:pStyle w:val="fcase1ertab"/>
        <w:tabs>
          <w:tab w:val="left" w:pos="851"/>
        </w:tabs>
        <w:spacing w:before="120"/>
        <w:ind w:left="0" w:firstLine="0"/>
        <w:rPr>
          <w:rFonts w:ascii="Arial" w:hAnsi="Arial" w:cs="Arial"/>
          <w:b/>
        </w:rPr>
      </w:pPr>
      <w:r w:rsidRPr="007209C6">
        <w:rPr>
          <w:rFonts w:ascii="Arial" w:hAnsi="Arial" w:cs="Arial"/>
          <w:i/>
          <w:sz w:val="18"/>
          <w:szCs w:val="18"/>
          <w:highlight w:val="yellow"/>
        </w:rPr>
        <w:t>(Joindre un ou des relevé(s) d’identité bancaire ou postal</w:t>
      </w:r>
      <w:r w:rsidR="007209C6">
        <w:rPr>
          <w:rFonts w:ascii="Arial" w:hAnsi="Arial" w:cs="Arial"/>
          <w:i/>
          <w:sz w:val="18"/>
          <w:szCs w:val="18"/>
          <w:highlight w:val="yellow"/>
        </w:rPr>
        <w:t xml:space="preserve"> obligatoirement</w:t>
      </w:r>
      <w:r w:rsidRPr="007209C6">
        <w:rPr>
          <w:rFonts w:ascii="Arial" w:hAnsi="Arial" w:cs="Arial"/>
          <w:i/>
          <w:sz w:val="18"/>
          <w:szCs w:val="18"/>
          <w:highlight w:val="yellow"/>
        </w:rPr>
        <w:t>)</w:t>
      </w:r>
    </w:p>
    <w:p w14:paraId="163D0EE7"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F716A04"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CFCFAD5"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02FC65A"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3D91FAC"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0BA0CD13"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32E7FF3C"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937768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FCA780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56A6DD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F05BDA1"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7A48BD79" w14:textId="77777777" w:rsidR="009B1CD0" w:rsidRDefault="009B1CD0" w:rsidP="00934503">
      <w:pPr>
        <w:tabs>
          <w:tab w:val="left" w:pos="426"/>
          <w:tab w:val="left" w:pos="851"/>
        </w:tabs>
        <w:rPr>
          <w:rFonts w:ascii="Arial" w:hAnsi="Arial" w:cs="Arial"/>
          <w:b/>
        </w:rPr>
      </w:pPr>
    </w:p>
    <w:p w14:paraId="5399D20D"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015D41">
        <w:fldChar w:fldCharType="begin">
          <w:ffData>
            <w:name w:val=""/>
            <w:enabled/>
            <w:calcOnExit w:val="0"/>
            <w:checkBox>
              <w:size w:val="20"/>
              <w:default w:val="0"/>
            </w:checkBox>
          </w:ffData>
        </w:fldChar>
      </w:r>
      <w:r w:rsidR="007D7A65">
        <w:instrText xml:space="preserve"> FORMCHECKBOX </w:instrText>
      </w:r>
      <w:r w:rsidR="00015D41">
        <w:fldChar w:fldCharType="separate"/>
      </w:r>
      <w:r w:rsidR="00015D41">
        <w:fldChar w:fldCharType="end"/>
      </w:r>
      <w:r>
        <w:tab/>
        <w:t>NON</w:t>
      </w:r>
      <w:r>
        <w:tab/>
      </w:r>
      <w:r>
        <w:tab/>
      </w:r>
      <w:r>
        <w:tab/>
      </w:r>
      <w:r w:rsidR="00015D41">
        <w:fldChar w:fldCharType="begin">
          <w:ffData>
            <w:name w:val=""/>
            <w:enabled/>
            <w:calcOnExit w:val="0"/>
            <w:checkBox>
              <w:size w:val="20"/>
              <w:default w:val="0"/>
            </w:checkBox>
          </w:ffData>
        </w:fldChar>
      </w:r>
      <w:r w:rsidR="007D7A65">
        <w:instrText xml:space="preserve"> FORMCHECKBOX </w:instrText>
      </w:r>
      <w:r w:rsidR="00015D41">
        <w:fldChar w:fldCharType="separate"/>
      </w:r>
      <w:r w:rsidR="00015D41">
        <w:fldChar w:fldCharType="end"/>
      </w:r>
      <w:r>
        <w:tab/>
        <w:t>OUI</w:t>
      </w:r>
    </w:p>
    <w:p w14:paraId="4F1C29B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67A42E1" w14:textId="77777777" w:rsidR="009B1CD0" w:rsidRDefault="009B1CD0" w:rsidP="009B45B9">
      <w:pPr>
        <w:tabs>
          <w:tab w:val="left" w:pos="426"/>
          <w:tab w:val="left" w:pos="851"/>
        </w:tabs>
        <w:jc w:val="both"/>
        <w:rPr>
          <w:rFonts w:ascii="Arial" w:hAnsi="Arial" w:cs="Arial"/>
          <w:b/>
        </w:rPr>
      </w:pPr>
    </w:p>
    <w:p w14:paraId="1B6477F3" w14:textId="77777777" w:rsidR="009B1CD0" w:rsidRDefault="009B1CD0" w:rsidP="009B45B9">
      <w:pPr>
        <w:tabs>
          <w:tab w:val="left" w:pos="426"/>
          <w:tab w:val="left" w:pos="851"/>
        </w:tabs>
        <w:jc w:val="both"/>
        <w:rPr>
          <w:rFonts w:ascii="Arial" w:hAnsi="Arial" w:cs="Arial"/>
          <w:b/>
        </w:rPr>
      </w:pPr>
    </w:p>
    <w:p w14:paraId="785A6051"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3E2E08B9" w14:textId="77777777" w:rsidR="009B1CD0" w:rsidRDefault="009B1CD0" w:rsidP="009B45B9">
      <w:pPr>
        <w:tabs>
          <w:tab w:val="left" w:pos="576"/>
          <w:tab w:val="left" w:pos="851"/>
        </w:tabs>
        <w:jc w:val="both"/>
        <w:rPr>
          <w:rFonts w:ascii="Arial" w:hAnsi="Arial" w:cs="Arial"/>
        </w:rPr>
      </w:pPr>
    </w:p>
    <w:p w14:paraId="07118072" w14:textId="63D8CD48" w:rsidR="009B1CD0" w:rsidRPr="000902A6" w:rsidRDefault="009B1CD0" w:rsidP="009B45B9">
      <w:pPr>
        <w:tabs>
          <w:tab w:val="left" w:pos="576"/>
          <w:tab w:val="left" w:pos="851"/>
        </w:tabs>
        <w:jc w:val="both"/>
        <w:rPr>
          <w:rFonts w:ascii="Arial" w:hAnsi="Arial" w:cs="Arial"/>
          <w:i/>
          <w:sz w:val="18"/>
          <w:szCs w:val="18"/>
        </w:rPr>
      </w:pPr>
      <w:r w:rsidRPr="000902A6">
        <w:rPr>
          <w:rFonts w:ascii="Arial" w:hAnsi="Arial" w:cs="Arial"/>
        </w:rPr>
        <w:t>La durée d’exécution du ma</w:t>
      </w:r>
      <w:r w:rsidR="000902A6" w:rsidRPr="000902A6">
        <w:rPr>
          <w:rFonts w:ascii="Arial" w:hAnsi="Arial" w:cs="Arial"/>
        </w:rPr>
        <w:t>rché ou de l’accord cadre, estimée à</w:t>
      </w:r>
      <w:r w:rsidRPr="000902A6">
        <w:rPr>
          <w:rFonts w:ascii="Arial" w:hAnsi="Arial" w:cs="Arial"/>
        </w:rPr>
        <w:t xml:space="preserve"> </w:t>
      </w:r>
      <w:r w:rsidR="00D371A2">
        <w:rPr>
          <w:rFonts w:ascii="Arial" w:hAnsi="Arial" w:cs="Arial"/>
        </w:rPr>
        <w:t>1</w:t>
      </w:r>
      <w:r w:rsidR="00FA2161">
        <w:rPr>
          <w:rFonts w:ascii="Arial" w:hAnsi="Arial" w:cs="Arial"/>
        </w:rPr>
        <w:t>2</w:t>
      </w:r>
      <w:r w:rsidR="00E43E2B" w:rsidRPr="000902A6">
        <w:rPr>
          <w:rFonts w:ascii="Arial" w:hAnsi="Arial" w:cs="Arial"/>
        </w:rPr>
        <w:t xml:space="preserve"> mois</w:t>
      </w:r>
      <w:r w:rsidR="000902A6" w:rsidRPr="000902A6">
        <w:rPr>
          <w:rFonts w:ascii="Arial" w:hAnsi="Arial" w:cs="Arial"/>
        </w:rPr>
        <w:t xml:space="preserve">, s’étend jusqu’à la fin du délai de garantie de parfait achèvement </w:t>
      </w:r>
      <w:r w:rsidRPr="000902A6">
        <w:rPr>
          <w:rFonts w:ascii="Arial" w:hAnsi="Arial" w:cs="Arial"/>
        </w:rPr>
        <w:t>à compter de :</w:t>
      </w:r>
    </w:p>
    <w:p w14:paraId="457943B8" w14:textId="77777777" w:rsidR="009B1CD0" w:rsidRPr="000902A6" w:rsidRDefault="009B1CD0" w:rsidP="009B45B9">
      <w:pPr>
        <w:tabs>
          <w:tab w:val="left" w:pos="851"/>
        </w:tabs>
      </w:pPr>
      <w:r w:rsidRPr="000902A6">
        <w:rPr>
          <w:rFonts w:ascii="Arial" w:hAnsi="Arial" w:cs="Arial"/>
          <w:i/>
          <w:sz w:val="18"/>
          <w:szCs w:val="18"/>
        </w:rPr>
        <w:t>(Cocher la case correspondante.)</w:t>
      </w:r>
    </w:p>
    <w:p w14:paraId="5827CD6C" w14:textId="0F48210B" w:rsidR="009B1CD0" w:rsidRDefault="00844DAA" w:rsidP="009B45B9">
      <w:pPr>
        <w:tabs>
          <w:tab w:val="left" w:pos="851"/>
        </w:tabs>
        <w:spacing w:before="120"/>
        <w:ind w:left="567"/>
        <w:jc w:val="both"/>
      </w:pPr>
      <w:r w:rsidRPr="000902A6">
        <w:tab/>
      </w:r>
      <w:r w:rsidR="003405FE" w:rsidRPr="000902A6">
        <w:fldChar w:fldCharType="begin">
          <w:ffData>
            <w:name w:val=""/>
            <w:enabled/>
            <w:calcOnExit w:val="0"/>
            <w:checkBox>
              <w:size w:val="20"/>
              <w:default w:val="1"/>
            </w:checkBox>
          </w:ffData>
        </w:fldChar>
      </w:r>
      <w:r w:rsidR="003405FE" w:rsidRPr="000902A6">
        <w:instrText xml:space="preserve"> FORMCHECKBOX </w:instrText>
      </w:r>
      <w:r w:rsidR="003405FE" w:rsidRPr="000902A6">
        <w:fldChar w:fldCharType="separate"/>
      </w:r>
      <w:r w:rsidR="003405FE" w:rsidRPr="000902A6">
        <w:fldChar w:fldCharType="end"/>
      </w:r>
      <w:proofErr w:type="gramStart"/>
      <w:r w:rsidR="009B1CD0" w:rsidRPr="000902A6">
        <w:rPr>
          <w:rFonts w:ascii="Arial" w:hAnsi="Arial" w:cs="Arial"/>
        </w:rPr>
        <w:t>la</w:t>
      </w:r>
      <w:proofErr w:type="gramEnd"/>
      <w:r w:rsidR="009B1CD0" w:rsidRPr="000902A6">
        <w:rPr>
          <w:rFonts w:ascii="Arial" w:hAnsi="Arial" w:cs="Arial"/>
        </w:rPr>
        <w:t xml:space="preserve"> date de notification du marché ou de l’accord-cadre ;</w:t>
      </w:r>
    </w:p>
    <w:p w14:paraId="0A009170" w14:textId="77777777" w:rsidR="009B1CD0" w:rsidRDefault="00844DAA" w:rsidP="009B45B9">
      <w:pPr>
        <w:tabs>
          <w:tab w:val="left" w:pos="851"/>
        </w:tabs>
        <w:spacing w:before="120"/>
        <w:ind w:left="567"/>
        <w:jc w:val="both"/>
      </w:pPr>
      <w:r>
        <w:tab/>
      </w:r>
      <w:r w:rsidR="003405FE">
        <w:fldChar w:fldCharType="begin">
          <w:ffData>
            <w:name w:val=""/>
            <w:enabled/>
            <w:calcOnExit w:val="0"/>
            <w:checkBox>
              <w:size w:val="20"/>
              <w:default w:val="0"/>
            </w:checkBox>
          </w:ffData>
        </w:fldChar>
      </w:r>
      <w:r w:rsidR="003405FE">
        <w:instrText xml:space="preserve"> FORMCHECKBOX </w:instrText>
      </w:r>
      <w:r w:rsidR="003405FE">
        <w:fldChar w:fldCharType="separate"/>
      </w:r>
      <w:r w:rsidR="003405FE">
        <w:fldChar w:fldCharType="end"/>
      </w:r>
      <w:r w:rsidR="009B1CD0">
        <w:rPr>
          <w:rFonts w:ascii="Arial" w:hAnsi="Arial" w:cs="Arial"/>
        </w:rPr>
        <w:tab/>
        <w:t>la date de notification de l’ordre de service ;</w:t>
      </w:r>
    </w:p>
    <w:p w14:paraId="52D82A10" w14:textId="77777777" w:rsidR="009B1CD0" w:rsidRDefault="00844DAA" w:rsidP="009B45B9">
      <w:pPr>
        <w:tabs>
          <w:tab w:val="left" w:pos="851"/>
        </w:tabs>
        <w:spacing w:before="120"/>
        <w:ind w:left="1134" w:hanging="567"/>
        <w:jc w:val="both"/>
        <w:rPr>
          <w:rFonts w:ascii="Arial" w:hAnsi="Arial" w:cs="Arial"/>
          <w:b/>
        </w:rPr>
      </w:pPr>
      <w:r>
        <w:tab/>
      </w:r>
      <w:r w:rsidR="00015D41">
        <w:fldChar w:fldCharType="begin">
          <w:ffData>
            <w:name w:val=""/>
            <w:enabled/>
            <w:calcOnExit w:val="0"/>
            <w:checkBox>
              <w:size w:val="20"/>
              <w:default w:val="0"/>
            </w:checkBox>
          </w:ffData>
        </w:fldChar>
      </w:r>
      <w:r w:rsidR="007D7A65">
        <w:instrText xml:space="preserve"> FORMCHECKBOX </w:instrText>
      </w:r>
      <w:r w:rsidR="00015D41">
        <w:fldChar w:fldCharType="separate"/>
      </w:r>
      <w:r w:rsidR="00015D41">
        <w:fldChar w:fldCharType="end"/>
      </w:r>
      <w:r w:rsidR="009B1CD0">
        <w:rPr>
          <w:rFonts w:ascii="Arial" w:hAnsi="Arial" w:cs="Arial"/>
        </w:rPr>
        <w:tab/>
        <w:t>la date de début d’exécution prévue par le marché ou l’accord-cadre lorsqu’elle est postérieure à la date de notification.</w:t>
      </w:r>
    </w:p>
    <w:p w14:paraId="49D28061" w14:textId="77777777" w:rsidR="009B1CD0" w:rsidRDefault="009B1CD0" w:rsidP="009B45B9">
      <w:pPr>
        <w:tabs>
          <w:tab w:val="left" w:pos="426"/>
          <w:tab w:val="left" w:pos="851"/>
        </w:tabs>
        <w:jc w:val="both"/>
        <w:rPr>
          <w:rFonts w:ascii="Arial" w:hAnsi="Arial" w:cs="Arial"/>
          <w:b/>
        </w:rPr>
      </w:pPr>
    </w:p>
    <w:p w14:paraId="2B93D78A"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015D41">
        <w:fldChar w:fldCharType="begin">
          <w:ffData>
            <w:name w:val=""/>
            <w:enabled/>
            <w:calcOnExit w:val="0"/>
            <w:checkBox>
              <w:size w:val="20"/>
              <w:default w:val="1"/>
            </w:checkBox>
          </w:ffData>
        </w:fldChar>
      </w:r>
      <w:r w:rsidR="00F97E54">
        <w:instrText xml:space="preserve"> FORMCHECKBOX </w:instrText>
      </w:r>
      <w:r w:rsidR="00015D41">
        <w:fldChar w:fldCharType="separate"/>
      </w:r>
      <w:r w:rsidR="00015D41">
        <w:fldChar w:fldCharType="end"/>
      </w:r>
      <w:r>
        <w:tab/>
        <w:t>NON</w:t>
      </w:r>
      <w:r>
        <w:tab/>
      </w:r>
      <w:r>
        <w:tab/>
      </w:r>
      <w:r>
        <w:tab/>
      </w:r>
      <w:r w:rsidR="00015D41">
        <w:fldChar w:fldCharType="begin">
          <w:ffData>
            <w:name w:val=""/>
            <w:enabled/>
            <w:calcOnExit w:val="0"/>
            <w:checkBox>
              <w:size w:val="20"/>
              <w:default w:val="0"/>
            </w:checkBox>
          </w:ffData>
        </w:fldChar>
      </w:r>
      <w:r w:rsidR="007D7A65">
        <w:instrText xml:space="preserve"> FORMCHECKBOX </w:instrText>
      </w:r>
      <w:r w:rsidR="00015D41">
        <w:fldChar w:fldCharType="separate"/>
      </w:r>
      <w:r w:rsidR="00015D41">
        <w:fldChar w:fldCharType="end"/>
      </w:r>
      <w:r>
        <w:tab/>
        <w:t>OUI</w:t>
      </w:r>
    </w:p>
    <w:p w14:paraId="61C09BDA"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527E86A" w14:textId="77777777" w:rsidR="009B1CD0" w:rsidRDefault="009B1CD0" w:rsidP="009B45B9">
      <w:pPr>
        <w:tabs>
          <w:tab w:val="left" w:pos="426"/>
          <w:tab w:val="left" w:pos="851"/>
        </w:tabs>
        <w:jc w:val="both"/>
        <w:rPr>
          <w:rFonts w:ascii="Arial" w:hAnsi="Arial" w:cs="Arial"/>
        </w:rPr>
      </w:pPr>
    </w:p>
    <w:p w14:paraId="570C0BC3" w14:textId="77777777" w:rsidR="00F97E54" w:rsidRDefault="00F97E54" w:rsidP="009B45B9">
      <w:pPr>
        <w:tabs>
          <w:tab w:val="left" w:pos="426"/>
          <w:tab w:val="left" w:pos="851"/>
        </w:tabs>
        <w:jc w:val="both"/>
        <w:rPr>
          <w:rFonts w:ascii="Arial" w:hAnsi="Arial" w:cs="Arial"/>
        </w:rPr>
      </w:pPr>
    </w:p>
    <w:p w14:paraId="042C2F34" w14:textId="77777777" w:rsidR="0088084B" w:rsidRDefault="0088084B" w:rsidP="009B45B9">
      <w:pPr>
        <w:tabs>
          <w:tab w:val="left" w:pos="426"/>
          <w:tab w:val="left" w:pos="851"/>
        </w:tabs>
        <w:jc w:val="both"/>
        <w:rPr>
          <w:rFonts w:ascii="Arial" w:hAnsi="Arial" w:cs="Arial"/>
        </w:rPr>
      </w:pPr>
    </w:p>
    <w:p w14:paraId="2E1B9EEE"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74ACDD69"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26B6F3E4"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14:paraId="53B73749" w14:textId="77777777" w:rsidR="00F97E54" w:rsidRPr="00F97E54" w:rsidRDefault="00F97E54" w:rsidP="00F97E54">
      <w:pPr>
        <w:tabs>
          <w:tab w:val="left" w:pos="426"/>
          <w:tab w:val="left" w:pos="851"/>
        </w:tabs>
        <w:spacing w:before="120"/>
        <w:ind w:left="924"/>
        <w:jc w:val="both"/>
        <w:rPr>
          <w:rFonts w:ascii="Arial" w:hAnsi="Arial" w:cs="Arial"/>
          <w:b/>
        </w:rPr>
      </w:pPr>
    </w:p>
    <w:p w14:paraId="36D0D3F8"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CBB16CA" w14:textId="77777777">
        <w:tc>
          <w:tcPr>
            <w:tcW w:w="10419" w:type="dxa"/>
            <w:shd w:val="clear" w:color="auto" w:fill="66CCFF"/>
          </w:tcPr>
          <w:p w14:paraId="0460B2E1"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00660DF1" w14:textId="77777777" w:rsidR="009B1CD0" w:rsidRDefault="009B1CD0" w:rsidP="006C4338">
      <w:pPr>
        <w:tabs>
          <w:tab w:val="left" w:pos="851"/>
        </w:tabs>
        <w:jc w:val="both"/>
      </w:pPr>
    </w:p>
    <w:p w14:paraId="66317FC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13FF31F0"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AF8E49E" w14:textId="77777777" w:rsidTr="009B45B9">
        <w:tc>
          <w:tcPr>
            <w:tcW w:w="4644" w:type="dxa"/>
            <w:tcBorders>
              <w:top w:val="single" w:sz="4" w:space="0" w:color="000000"/>
              <w:left w:val="single" w:sz="4" w:space="0" w:color="000000"/>
              <w:bottom w:val="single" w:sz="4" w:space="0" w:color="000000"/>
            </w:tcBorders>
            <w:vAlign w:val="center"/>
          </w:tcPr>
          <w:p w14:paraId="402B7AB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F10612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126AF8D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CDA3A3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D53440E" w14:textId="77777777" w:rsidTr="009B45B9">
        <w:trPr>
          <w:trHeight w:val="1021"/>
        </w:trPr>
        <w:tc>
          <w:tcPr>
            <w:tcW w:w="4644" w:type="dxa"/>
            <w:tcBorders>
              <w:top w:val="single" w:sz="4" w:space="0" w:color="000000"/>
              <w:left w:val="single" w:sz="4" w:space="0" w:color="000000"/>
              <w:bottom w:val="single" w:sz="4" w:space="0" w:color="auto"/>
            </w:tcBorders>
          </w:tcPr>
          <w:p w14:paraId="49674C8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1AF09E2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1BF12633" w14:textId="77777777" w:rsidR="00332B12" w:rsidRDefault="00332B12" w:rsidP="00B054DA">
            <w:pPr>
              <w:tabs>
                <w:tab w:val="left" w:pos="851"/>
              </w:tabs>
              <w:snapToGrid w:val="0"/>
              <w:jc w:val="both"/>
              <w:rPr>
                <w:rFonts w:ascii="Arial" w:hAnsi="Arial" w:cs="Arial"/>
                <w:b/>
                <w:bCs/>
              </w:rPr>
            </w:pPr>
          </w:p>
        </w:tc>
      </w:tr>
    </w:tbl>
    <w:p w14:paraId="4E66722D"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B36FED1" w14:textId="77777777" w:rsidR="00332B12" w:rsidRDefault="00332B12" w:rsidP="00332B12">
      <w:pPr>
        <w:pStyle w:val="fcase1ertab"/>
        <w:tabs>
          <w:tab w:val="left" w:pos="851"/>
        </w:tabs>
        <w:ind w:left="0" w:firstLine="0"/>
        <w:rPr>
          <w:rFonts w:ascii="Arial" w:hAnsi="Arial" w:cs="Arial"/>
          <w:b/>
          <w:sz w:val="22"/>
          <w:szCs w:val="22"/>
        </w:rPr>
      </w:pPr>
    </w:p>
    <w:p w14:paraId="17DA62E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3012177C" w14:textId="77777777" w:rsidR="00332B12" w:rsidRDefault="00332B12" w:rsidP="006C4338">
      <w:pPr>
        <w:tabs>
          <w:tab w:val="left" w:pos="851"/>
        </w:tabs>
        <w:jc w:val="both"/>
      </w:pPr>
    </w:p>
    <w:p w14:paraId="411BAD6A"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5DD88C4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78A78A7" w14:textId="77777777" w:rsidR="009B1CD0" w:rsidRDefault="009B1CD0" w:rsidP="005846FB">
      <w:pPr>
        <w:tabs>
          <w:tab w:val="left" w:pos="851"/>
        </w:tabs>
        <w:rPr>
          <w:rFonts w:ascii="Arial" w:hAnsi="Arial" w:cs="Arial"/>
        </w:rPr>
      </w:pPr>
    </w:p>
    <w:p w14:paraId="764377FB" w14:textId="77777777" w:rsidR="00036500" w:rsidRDefault="00036500" w:rsidP="005846FB">
      <w:pPr>
        <w:tabs>
          <w:tab w:val="left" w:pos="851"/>
        </w:tabs>
        <w:rPr>
          <w:rFonts w:ascii="Arial" w:hAnsi="Arial" w:cs="Arial"/>
        </w:rPr>
      </w:pPr>
    </w:p>
    <w:p w14:paraId="155EC5CE" w14:textId="77777777" w:rsidR="00332B12" w:rsidRDefault="00332B12" w:rsidP="0061068C">
      <w:pPr>
        <w:tabs>
          <w:tab w:val="left" w:pos="851"/>
        </w:tabs>
        <w:rPr>
          <w:rFonts w:ascii="Arial" w:hAnsi="Arial" w:cs="Arial"/>
        </w:rPr>
      </w:pPr>
    </w:p>
    <w:p w14:paraId="6FD73FC8" w14:textId="77777777" w:rsidR="00332B12" w:rsidRDefault="00332B12" w:rsidP="00710FD6">
      <w:pPr>
        <w:tabs>
          <w:tab w:val="left" w:pos="851"/>
        </w:tabs>
        <w:rPr>
          <w:rFonts w:ascii="Arial" w:hAnsi="Arial" w:cs="Arial"/>
        </w:rPr>
      </w:pPr>
    </w:p>
    <w:p w14:paraId="2FB6D49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1406854B"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93438F4" w14:textId="77777777" w:rsidR="00354C04" w:rsidRDefault="00015D41"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4379D703" w14:textId="77777777" w:rsidR="009B1CD0" w:rsidRDefault="009B1CD0" w:rsidP="0083205E">
      <w:pPr>
        <w:tabs>
          <w:tab w:val="left" w:pos="851"/>
        </w:tabs>
        <w:rPr>
          <w:rFonts w:ascii="Arial" w:hAnsi="Arial" w:cs="Arial"/>
        </w:rPr>
      </w:pPr>
    </w:p>
    <w:p w14:paraId="343A56EC" w14:textId="77777777" w:rsidR="001C733C" w:rsidRDefault="001C733C" w:rsidP="00CD46CC">
      <w:pPr>
        <w:tabs>
          <w:tab w:val="left" w:pos="851"/>
        </w:tabs>
        <w:rPr>
          <w:rFonts w:ascii="Arial" w:hAnsi="Arial" w:cs="Arial"/>
        </w:rPr>
      </w:pPr>
    </w:p>
    <w:p w14:paraId="3D25647E" w14:textId="77777777" w:rsidR="002904AF" w:rsidRDefault="00015D41"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E8CF78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1021538"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7F4F13E" w14:textId="77777777" w:rsidR="002904AF" w:rsidRDefault="001C733C" w:rsidP="009B45B9">
      <w:pPr>
        <w:tabs>
          <w:tab w:val="left" w:pos="851"/>
        </w:tabs>
        <w:ind w:left="1695" w:hanging="1695"/>
        <w:rPr>
          <w:rFonts w:ascii="Arial" w:hAnsi="Arial" w:cs="Arial"/>
        </w:rPr>
      </w:pPr>
      <w:r>
        <w:tab/>
      </w:r>
      <w:r w:rsidR="00015D41">
        <w:fldChar w:fldCharType="begin">
          <w:ffData>
            <w:name w:val=""/>
            <w:enabled/>
            <w:calcOnExit w:val="0"/>
            <w:checkBox>
              <w:size w:val="20"/>
              <w:default w:val="0"/>
            </w:checkBox>
          </w:ffData>
        </w:fldChar>
      </w:r>
      <w:r>
        <w:instrText xml:space="preserve"> FORMCHECKBOX </w:instrText>
      </w:r>
      <w:r w:rsidR="00015D41">
        <w:fldChar w:fldCharType="separate"/>
      </w:r>
      <w:r w:rsidR="00015D41">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AD7A093"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3D382B6D" w14:textId="77777777" w:rsidR="002904AF" w:rsidRDefault="002904AF" w:rsidP="001C733C">
      <w:pPr>
        <w:tabs>
          <w:tab w:val="left" w:pos="851"/>
        </w:tabs>
        <w:rPr>
          <w:rFonts w:ascii="Arial" w:hAnsi="Arial" w:cs="Arial"/>
        </w:rPr>
      </w:pPr>
    </w:p>
    <w:p w14:paraId="2EE6D089" w14:textId="77777777" w:rsidR="002904AF" w:rsidRDefault="00015D41"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67DAECBC"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54B8E7C0" w14:textId="77777777" w:rsidR="002904AF" w:rsidRDefault="002904AF" w:rsidP="002904AF">
      <w:pPr>
        <w:tabs>
          <w:tab w:val="left" w:pos="851"/>
        </w:tabs>
        <w:rPr>
          <w:rFonts w:ascii="Arial" w:hAnsi="Arial" w:cs="Arial"/>
          <w:iCs/>
        </w:rPr>
      </w:pPr>
    </w:p>
    <w:p w14:paraId="549F8977" w14:textId="77777777" w:rsidR="002904AF" w:rsidRDefault="002904AF" w:rsidP="002904AF">
      <w:pPr>
        <w:tabs>
          <w:tab w:val="left" w:pos="851"/>
        </w:tabs>
        <w:ind w:left="1134" w:hanging="850"/>
        <w:rPr>
          <w:rFonts w:ascii="Arial" w:hAnsi="Arial" w:cs="Arial"/>
        </w:rPr>
      </w:pPr>
      <w:r>
        <w:tab/>
      </w:r>
      <w:r w:rsidR="00015D41">
        <w:fldChar w:fldCharType="begin">
          <w:ffData>
            <w:name w:val=""/>
            <w:enabled/>
            <w:calcOnExit w:val="0"/>
            <w:checkBox>
              <w:size w:val="20"/>
              <w:default w:val="0"/>
            </w:checkBox>
          </w:ffData>
        </w:fldChar>
      </w:r>
      <w:r>
        <w:instrText xml:space="preserve"> FORMCHECKBOX </w:instrText>
      </w:r>
      <w:r w:rsidR="00015D41">
        <w:fldChar w:fldCharType="separate"/>
      </w:r>
      <w:r w:rsidR="00015D41">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07697679" w14:textId="77777777" w:rsidR="002904AF" w:rsidRDefault="002904AF" w:rsidP="002904AF">
      <w:pPr>
        <w:tabs>
          <w:tab w:val="left" w:pos="851"/>
        </w:tabs>
        <w:ind w:left="1134" w:hanging="850"/>
        <w:rPr>
          <w:rFonts w:ascii="Arial" w:hAnsi="Arial" w:cs="Arial"/>
          <w:i/>
          <w:sz w:val="18"/>
          <w:szCs w:val="18"/>
        </w:rPr>
      </w:pPr>
    </w:p>
    <w:p w14:paraId="73F2A412" w14:textId="77777777" w:rsidR="001C733C" w:rsidRDefault="001C733C" w:rsidP="001C733C">
      <w:pPr>
        <w:tabs>
          <w:tab w:val="left" w:pos="851"/>
        </w:tabs>
        <w:rPr>
          <w:rFonts w:ascii="Arial" w:hAnsi="Arial" w:cs="Arial"/>
          <w:i/>
          <w:sz w:val="18"/>
          <w:szCs w:val="18"/>
        </w:rPr>
      </w:pPr>
    </w:p>
    <w:p w14:paraId="3E8D3582" w14:textId="77777777" w:rsidR="00036500" w:rsidRDefault="00015D41"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4A4A9684"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A7D1B13" w14:textId="77777777" w:rsidR="00036500" w:rsidRDefault="00036500" w:rsidP="005846FB">
      <w:pPr>
        <w:tabs>
          <w:tab w:val="left" w:pos="851"/>
        </w:tabs>
        <w:rPr>
          <w:rFonts w:ascii="Arial" w:hAnsi="Arial" w:cs="Arial"/>
        </w:rPr>
      </w:pPr>
    </w:p>
    <w:p w14:paraId="1C846891" w14:textId="77777777" w:rsidR="00AE7831" w:rsidRDefault="00015D4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14:paraId="1EAC5327" w14:textId="77777777" w:rsidR="00AE7831" w:rsidRDefault="00AE7831" w:rsidP="009B45B9">
      <w:pPr>
        <w:tabs>
          <w:tab w:val="left" w:pos="851"/>
        </w:tabs>
        <w:ind w:left="1701" w:hanging="850"/>
        <w:jc w:val="both"/>
      </w:pPr>
    </w:p>
    <w:p w14:paraId="53FEB5CA" w14:textId="77777777" w:rsidR="00036500" w:rsidRDefault="00015D41"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6D90F02E" w14:textId="77777777" w:rsidR="00036500" w:rsidRDefault="00036500" w:rsidP="006C4338">
      <w:pPr>
        <w:tabs>
          <w:tab w:val="left" w:pos="851"/>
        </w:tabs>
        <w:rPr>
          <w:rFonts w:ascii="Arial" w:hAnsi="Arial" w:cs="Arial"/>
          <w:iCs/>
        </w:rPr>
      </w:pPr>
    </w:p>
    <w:p w14:paraId="6C5B00D5" w14:textId="77777777" w:rsidR="00036500" w:rsidRDefault="00844DAA" w:rsidP="009B45B9">
      <w:pPr>
        <w:tabs>
          <w:tab w:val="left" w:pos="851"/>
        </w:tabs>
        <w:ind w:left="1134" w:hanging="850"/>
        <w:rPr>
          <w:rFonts w:ascii="Arial" w:hAnsi="Arial" w:cs="Arial"/>
          <w:i/>
          <w:sz w:val="18"/>
          <w:szCs w:val="18"/>
        </w:rPr>
      </w:pPr>
      <w:r>
        <w:tab/>
      </w:r>
      <w:r w:rsidR="00015D41">
        <w:fldChar w:fldCharType="begin">
          <w:ffData>
            <w:name w:val=""/>
            <w:enabled/>
            <w:calcOnExit w:val="0"/>
            <w:checkBox>
              <w:size w:val="20"/>
              <w:default w:val="0"/>
            </w:checkBox>
          </w:ffData>
        </w:fldChar>
      </w:r>
      <w:r w:rsidR="00036500">
        <w:instrText xml:space="preserve"> FORMCHECKBOX </w:instrText>
      </w:r>
      <w:r w:rsidR="00015D41">
        <w:fldChar w:fldCharType="separate"/>
      </w:r>
      <w:r w:rsidR="00015D41">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A3BC969"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2AABFD9" w14:textId="77777777" w:rsidR="009B1CD0" w:rsidRDefault="009B1CD0" w:rsidP="006C4338">
      <w:pPr>
        <w:tabs>
          <w:tab w:val="left" w:pos="851"/>
        </w:tabs>
        <w:rPr>
          <w:rFonts w:ascii="Arial" w:hAnsi="Arial" w:cs="Arial"/>
        </w:rPr>
      </w:pPr>
    </w:p>
    <w:p w14:paraId="4B8EC7AA" w14:textId="77777777" w:rsidR="0021527A" w:rsidRDefault="0021527A" w:rsidP="006C4338">
      <w:pPr>
        <w:tabs>
          <w:tab w:val="left" w:pos="851"/>
        </w:tabs>
        <w:rPr>
          <w:rFonts w:ascii="Arial" w:hAnsi="Arial" w:cs="Arial"/>
        </w:rPr>
      </w:pPr>
    </w:p>
    <w:p w14:paraId="3F8EAACF" w14:textId="77777777" w:rsidR="0021527A" w:rsidRDefault="0021527A" w:rsidP="006F3DF9">
      <w:pPr>
        <w:tabs>
          <w:tab w:val="left" w:pos="851"/>
        </w:tabs>
        <w:rPr>
          <w:rFonts w:ascii="Arial" w:hAnsi="Arial" w:cs="Arial"/>
        </w:rPr>
      </w:pPr>
    </w:p>
    <w:p w14:paraId="5F3BB02C" w14:textId="77777777" w:rsidR="0021527A" w:rsidRDefault="0021527A" w:rsidP="005846FB">
      <w:pPr>
        <w:tabs>
          <w:tab w:val="left" w:pos="851"/>
        </w:tabs>
        <w:rPr>
          <w:rFonts w:ascii="Arial" w:hAnsi="Arial" w:cs="Arial"/>
        </w:rPr>
      </w:pPr>
    </w:p>
    <w:p w14:paraId="0FE2742F" w14:textId="77777777" w:rsidR="0021527A" w:rsidRDefault="0021527A" w:rsidP="005846FB">
      <w:pPr>
        <w:tabs>
          <w:tab w:val="left" w:pos="851"/>
        </w:tabs>
        <w:rPr>
          <w:rFonts w:ascii="Arial" w:hAnsi="Arial" w:cs="Arial"/>
        </w:rPr>
      </w:pPr>
    </w:p>
    <w:p w14:paraId="7D8FEDA3" w14:textId="77777777" w:rsidR="00F97E54" w:rsidRDefault="00F97E54" w:rsidP="005846FB">
      <w:pPr>
        <w:tabs>
          <w:tab w:val="left" w:pos="851"/>
        </w:tabs>
        <w:rPr>
          <w:rFonts w:ascii="Arial" w:hAnsi="Arial" w:cs="Arial"/>
        </w:rPr>
      </w:pPr>
    </w:p>
    <w:p w14:paraId="159C79C2" w14:textId="77777777" w:rsidR="009B1CD0" w:rsidRDefault="009B1CD0" w:rsidP="005846FB">
      <w:pPr>
        <w:tabs>
          <w:tab w:val="left" w:pos="851"/>
        </w:tabs>
        <w:rPr>
          <w:rFonts w:ascii="Arial" w:hAnsi="Arial" w:cs="Arial"/>
        </w:rPr>
      </w:pPr>
    </w:p>
    <w:p w14:paraId="2EF7BE8D" w14:textId="77777777" w:rsidR="008523C3" w:rsidRDefault="008523C3" w:rsidP="005846FB">
      <w:pPr>
        <w:tabs>
          <w:tab w:val="left" w:pos="851"/>
        </w:tabs>
        <w:rPr>
          <w:rFonts w:ascii="Arial" w:hAnsi="Arial" w:cs="Arial"/>
        </w:rPr>
      </w:pPr>
    </w:p>
    <w:p w14:paraId="7155EE1A" w14:textId="77777777" w:rsidR="008523C3" w:rsidRDefault="008523C3"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31DEE1B1" w14:textId="77777777" w:rsidTr="00B054DA">
        <w:tc>
          <w:tcPr>
            <w:tcW w:w="4644" w:type="dxa"/>
            <w:tcBorders>
              <w:top w:val="single" w:sz="4" w:space="0" w:color="000000"/>
              <w:left w:val="single" w:sz="4" w:space="0" w:color="000000"/>
              <w:bottom w:val="single" w:sz="4" w:space="0" w:color="000000"/>
            </w:tcBorders>
            <w:vAlign w:val="center"/>
          </w:tcPr>
          <w:p w14:paraId="089C553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07D8C2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1B775D7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D4A2E4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844F222" w14:textId="77777777" w:rsidTr="00B054DA">
        <w:trPr>
          <w:trHeight w:val="1021"/>
        </w:trPr>
        <w:tc>
          <w:tcPr>
            <w:tcW w:w="4644" w:type="dxa"/>
            <w:tcBorders>
              <w:top w:val="single" w:sz="4" w:space="0" w:color="000000"/>
              <w:left w:val="single" w:sz="4" w:space="0" w:color="000000"/>
            </w:tcBorders>
            <w:shd w:val="clear" w:color="auto" w:fill="CCFFFF"/>
          </w:tcPr>
          <w:p w14:paraId="4E85131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23A911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BDC94CA" w14:textId="77777777" w:rsidR="00332B12" w:rsidRDefault="00332B12" w:rsidP="00B054DA">
            <w:pPr>
              <w:tabs>
                <w:tab w:val="left" w:pos="851"/>
              </w:tabs>
              <w:snapToGrid w:val="0"/>
              <w:jc w:val="both"/>
              <w:rPr>
                <w:rFonts w:ascii="Arial" w:hAnsi="Arial" w:cs="Arial"/>
                <w:b/>
                <w:bCs/>
              </w:rPr>
            </w:pPr>
          </w:p>
        </w:tc>
      </w:tr>
      <w:tr w:rsidR="00332B12" w14:paraId="713DCA11" w14:textId="77777777" w:rsidTr="00B054DA">
        <w:trPr>
          <w:trHeight w:val="1021"/>
        </w:trPr>
        <w:tc>
          <w:tcPr>
            <w:tcW w:w="4644" w:type="dxa"/>
            <w:tcBorders>
              <w:left w:val="single" w:sz="4" w:space="0" w:color="000000"/>
            </w:tcBorders>
          </w:tcPr>
          <w:p w14:paraId="6809D9C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CF5199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1E45FD8" w14:textId="77777777" w:rsidR="00332B12" w:rsidRDefault="00332B12" w:rsidP="00B054DA">
            <w:pPr>
              <w:tabs>
                <w:tab w:val="left" w:pos="851"/>
              </w:tabs>
              <w:snapToGrid w:val="0"/>
              <w:jc w:val="both"/>
              <w:rPr>
                <w:rFonts w:ascii="Arial" w:hAnsi="Arial" w:cs="Arial"/>
                <w:b/>
                <w:bCs/>
              </w:rPr>
            </w:pPr>
          </w:p>
        </w:tc>
      </w:tr>
      <w:tr w:rsidR="00332B12" w14:paraId="6B8328ED" w14:textId="77777777" w:rsidTr="00B054DA">
        <w:trPr>
          <w:trHeight w:val="1021"/>
        </w:trPr>
        <w:tc>
          <w:tcPr>
            <w:tcW w:w="4644" w:type="dxa"/>
            <w:tcBorders>
              <w:left w:val="single" w:sz="4" w:space="0" w:color="000000"/>
            </w:tcBorders>
            <w:shd w:val="clear" w:color="auto" w:fill="CCFFFF"/>
          </w:tcPr>
          <w:p w14:paraId="6A7DDDE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9B66D6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69133F5" w14:textId="77777777" w:rsidR="00332B12" w:rsidRDefault="00332B12" w:rsidP="00B054DA">
            <w:pPr>
              <w:tabs>
                <w:tab w:val="left" w:pos="851"/>
              </w:tabs>
              <w:snapToGrid w:val="0"/>
              <w:jc w:val="both"/>
              <w:rPr>
                <w:rFonts w:ascii="Arial" w:hAnsi="Arial" w:cs="Arial"/>
                <w:b/>
                <w:bCs/>
              </w:rPr>
            </w:pPr>
          </w:p>
        </w:tc>
      </w:tr>
      <w:tr w:rsidR="00332B12" w14:paraId="0FBF51F5" w14:textId="77777777" w:rsidTr="00B054DA">
        <w:trPr>
          <w:trHeight w:val="1021"/>
        </w:trPr>
        <w:tc>
          <w:tcPr>
            <w:tcW w:w="4644" w:type="dxa"/>
            <w:tcBorders>
              <w:left w:val="single" w:sz="4" w:space="0" w:color="000000"/>
            </w:tcBorders>
          </w:tcPr>
          <w:p w14:paraId="21C5EDA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13B0CB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1162A0CB" w14:textId="77777777" w:rsidR="00332B12" w:rsidRDefault="00332B12" w:rsidP="00B054DA">
            <w:pPr>
              <w:tabs>
                <w:tab w:val="left" w:pos="851"/>
              </w:tabs>
              <w:snapToGrid w:val="0"/>
              <w:jc w:val="both"/>
              <w:rPr>
                <w:rFonts w:ascii="Arial" w:hAnsi="Arial" w:cs="Arial"/>
                <w:b/>
                <w:bCs/>
              </w:rPr>
            </w:pPr>
          </w:p>
        </w:tc>
      </w:tr>
      <w:tr w:rsidR="00332B12" w14:paraId="42992D7B" w14:textId="77777777" w:rsidTr="00B054DA">
        <w:trPr>
          <w:trHeight w:val="1021"/>
        </w:trPr>
        <w:tc>
          <w:tcPr>
            <w:tcW w:w="4644" w:type="dxa"/>
            <w:tcBorders>
              <w:left w:val="single" w:sz="4" w:space="0" w:color="000000"/>
              <w:bottom w:val="single" w:sz="4" w:space="0" w:color="000000"/>
            </w:tcBorders>
            <w:shd w:val="clear" w:color="auto" w:fill="CCFFFF"/>
          </w:tcPr>
          <w:p w14:paraId="39B7DF0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DF4AE4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ECF5269" w14:textId="77777777" w:rsidR="00332B12" w:rsidRDefault="00332B12" w:rsidP="00B054DA">
            <w:pPr>
              <w:tabs>
                <w:tab w:val="left" w:pos="851"/>
              </w:tabs>
              <w:snapToGrid w:val="0"/>
              <w:jc w:val="both"/>
              <w:rPr>
                <w:rFonts w:ascii="Arial" w:hAnsi="Arial" w:cs="Arial"/>
                <w:b/>
                <w:bCs/>
              </w:rPr>
            </w:pPr>
          </w:p>
        </w:tc>
      </w:tr>
    </w:tbl>
    <w:p w14:paraId="0972AF63"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FBF2B6E" w14:textId="77777777" w:rsidR="009B1CD0" w:rsidRDefault="009B1CD0" w:rsidP="006C4338">
      <w:pPr>
        <w:tabs>
          <w:tab w:val="left" w:pos="851"/>
        </w:tabs>
        <w:rPr>
          <w:rFonts w:ascii="Arial" w:hAnsi="Arial" w:cs="Arial"/>
        </w:rPr>
      </w:pPr>
    </w:p>
    <w:p w14:paraId="33F1D2DC" w14:textId="77777777" w:rsidR="009B1CD0" w:rsidRDefault="009B1CD0" w:rsidP="006C4338">
      <w:pPr>
        <w:tabs>
          <w:tab w:val="left" w:pos="851"/>
        </w:tabs>
        <w:rPr>
          <w:rFonts w:ascii="Arial" w:hAnsi="Arial" w:cs="Arial"/>
        </w:rPr>
      </w:pPr>
    </w:p>
    <w:p w14:paraId="5F3308BA"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C143FC0" w14:textId="77777777">
        <w:tc>
          <w:tcPr>
            <w:tcW w:w="10277" w:type="dxa"/>
            <w:shd w:val="clear" w:color="auto" w:fill="66CCFF"/>
          </w:tcPr>
          <w:p w14:paraId="43E2BA5C"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5FDE8AE8" w14:textId="77777777" w:rsidR="009B1CD0" w:rsidRDefault="009B1CD0" w:rsidP="006C4338">
      <w:pPr>
        <w:tabs>
          <w:tab w:val="left" w:pos="851"/>
        </w:tabs>
      </w:pPr>
    </w:p>
    <w:p w14:paraId="7783BE52" w14:textId="77777777" w:rsidR="009B1CD0" w:rsidRDefault="009B1CD0" w:rsidP="006C4338">
      <w:pPr>
        <w:tabs>
          <w:tab w:val="left" w:pos="851"/>
        </w:tabs>
      </w:pPr>
    </w:p>
    <w:p w14:paraId="14293A0A"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0CA45AFE"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18436F15" w14:textId="77777777" w:rsidR="009B1CD0" w:rsidRDefault="009B1CD0" w:rsidP="009B45B9">
      <w:pPr>
        <w:pStyle w:val="Titre1"/>
        <w:tabs>
          <w:tab w:val="left" w:pos="851"/>
        </w:tabs>
        <w:ind w:left="0"/>
        <w:jc w:val="both"/>
        <w:rPr>
          <w:rFonts w:ascii="Arial" w:hAnsi="Arial" w:cs="Arial"/>
        </w:rPr>
      </w:pPr>
    </w:p>
    <w:p w14:paraId="6E0943EE" w14:textId="77777777" w:rsidR="00F97E54" w:rsidRPr="001B40DC" w:rsidRDefault="00F97E54" w:rsidP="00F97E54">
      <w:pPr>
        <w:pStyle w:val="Titre2"/>
        <w:tabs>
          <w:tab w:val="left" w:pos="144"/>
        </w:tabs>
        <w:jc w:val="center"/>
        <w:rPr>
          <w:rFonts w:ascii="Arial" w:hAnsi="Arial" w:cs="Arial"/>
        </w:rPr>
      </w:pPr>
      <w:r>
        <w:rPr>
          <w:rFonts w:ascii="Arial" w:hAnsi="Arial" w:cs="Arial"/>
        </w:rPr>
        <w:tab/>
      </w:r>
      <w:r w:rsidR="00131981">
        <w:rPr>
          <w:rFonts w:ascii="Arial" w:hAnsi="Arial" w:cs="Arial"/>
        </w:rPr>
        <w:t>CROUS DE NANTES -</w:t>
      </w:r>
      <w:r w:rsidRPr="001B40DC">
        <w:rPr>
          <w:rFonts w:ascii="Arial" w:hAnsi="Arial" w:cs="Arial"/>
        </w:rPr>
        <w:t xml:space="preserve"> PAYS DE LA LOIRE </w:t>
      </w:r>
    </w:p>
    <w:p w14:paraId="747FF05A" w14:textId="77777777" w:rsidR="0070442A" w:rsidRPr="0070442A" w:rsidRDefault="0070442A" w:rsidP="0070442A">
      <w:pPr>
        <w:pStyle w:val="Titre2"/>
        <w:jc w:val="center"/>
        <w:rPr>
          <w:rFonts w:ascii="Arial" w:hAnsi="Arial" w:cs="Arial"/>
        </w:rPr>
      </w:pPr>
      <w:r w:rsidRPr="0070442A">
        <w:rPr>
          <w:rFonts w:ascii="Arial" w:hAnsi="Arial" w:cs="Arial"/>
        </w:rPr>
        <w:t>Direction de l’immobilier et des marchés de travaux</w:t>
      </w:r>
    </w:p>
    <w:p w14:paraId="6B34A64D" w14:textId="77777777" w:rsidR="00F97E54" w:rsidRPr="001B40DC" w:rsidRDefault="00F97E54" w:rsidP="00F97E54">
      <w:pPr>
        <w:tabs>
          <w:tab w:val="left" w:pos="144"/>
        </w:tabs>
        <w:jc w:val="center"/>
        <w:rPr>
          <w:rFonts w:ascii="Arial" w:hAnsi="Arial" w:cs="Arial"/>
          <w:b/>
          <w:bCs/>
        </w:rPr>
      </w:pPr>
      <w:r w:rsidRPr="001B40DC">
        <w:rPr>
          <w:rFonts w:ascii="Arial" w:hAnsi="Arial" w:cs="Arial"/>
          <w:b/>
          <w:bCs/>
        </w:rPr>
        <w:t>2, boulevard Guy Mollet – BP 52213 - 44322 Nantes Cedex 3</w:t>
      </w:r>
    </w:p>
    <w:p w14:paraId="5DDCD0AE" w14:textId="77777777" w:rsidR="00F97E54" w:rsidRPr="001B40DC" w:rsidRDefault="00F97E54" w:rsidP="00F97E54">
      <w:pPr>
        <w:pStyle w:val="Titre3"/>
        <w:jc w:val="center"/>
      </w:pPr>
      <w:r w:rsidRPr="001B40DC">
        <w:t xml:space="preserve">Tél : 02 </w:t>
      </w:r>
      <w:r w:rsidR="008375FB">
        <w:t>30 06 02 44</w:t>
      </w:r>
      <w:r>
        <w:t xml:space="preserve"> </w:t>
      </w:r>
      <w:r w:rsidRPr="001B40DC">
        <w:t xml:space="preserve"> –  Courriel : </w:t>
      </w:r>
      <w:r>
        <w:t>immobilier.marches</w:t>
      </w:r>
      <w:r w:rsidRPr="001B40DC">
        <w:t>@</w:t>
      </w:r>
      <w:r>
        <w:t>crous</w:t>
      </w:r>
      <w:r w:rsidRPr="001B40DC">
        <w:t>-nantes.fr</w:t>
      </w:r>
    </w:p>
    <w:p w14:paraId="7B3E9506" w14:textId="77777777" w:rsidR="009B1CD0" w:rsidRDefault="009B1CD0" w:rsidP="00F97E54">
      <w:pPr>
        <w:pStyle w:val="En-tte"/>
        <w:tabs>
          <w:tab w:val="clear" w:pos="4536"/>
          <w:tab w:val="clear" w:pos="9072"/>
          <w:tab w:val="left" w:pos="2280"/>
        </w:tabs>
        <w:jc w:val="both"/>
        <w:rPr>
          <w:rFonts w:ascii="Arial" w:hAnsi="Arial" w:cs="Arial"/>
        </w:rPr>
      </w:pPr>
    </w:p>
    <w:p w14:paraId="2AE80403" w14:textId="77777777" w:rsidR="009B1CD0" w:rsidRDefault="009B1CD0" w:rsidP="005846FB">
      <w:pPr>
        <w:pStyle w:val="En-tte"/>
        <w:tabs>
          <w:tab w:val="clear" w:pos="4536"/>
          <w:tab w:val="clear" w:pos="9072"/>
          <w:tab w:val="left" w:pos="851"/>
        </w:tabs>
        <w:jc w:val="both"/>
        <w:rPr>
          <w:rFonts w:ascii="Arial" w:hAnsi="Arial" w:cs="Arial"/>
        </w:rPr>
      </w:pPr>
    </w:p>
    <w:p w14:paraId="21EEB23F"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14:paraId="5D38D57B"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862AB2B" w14:textId="77777777" w:rsidR="009B1CD0" w:rsidRDefault="009B1CD0" w:rsidP="0083205E">
      <w:pPr>
        <w:tabs>
          <w:tab w:val="left" w:pos="851"/>
        </w:tabs>
        <w:jc w:val="both"/>
        <w:rPr>
          <w:rFonts w:ascii="Arial" w:hAnsi="Arial" w:cs="Arial"/>
        </w:rPr>
      </w:pPr>
    </w:p>
    <w:p w14:paraId="2C4D8882" w14:textId="2BDE37A1" w:rsidR="00F97E54" w:rsidRDefault="00D371A2" w:rsidP="00F97E54">
      <w:pPr>
        <w:jc w:val="center"/>
        <w:rPr>
          <w:rFonts w:ascii="Arial" w:hAnsi="Arial" w:cs="Arial"/>
        </w:rPr>
      </w:pPr>
      <w:r>
        <w:rPr>
          <w:rFonts w:ascii="Arial" w:hAnsi="Arial" w:cs="Arial"/>
        </w:rPr>
        <w:t>Mme Nathalie BOURSIER</w:t>
      </w:r>
      <w:r w:rsidR="00131981">
        <w:rPr>
          <w:rFonts w:ascii="Arial" w:hAnsi="Arial" w:cs="Arial"/>
        </w:rPr>
        <w:t>, Direc</w:t>
      </w:r>
      <w:r>
        <w:rPr>
          <w:rFonts w:ascii="Arial" w:hAnsi="Arial" w:cs="Arial"/>
        </w:rPr>
        <w:t>trice</w:t>
      </w:r>
      <w:r w:rsidR="00131981">
        <w:rPr>
          <w:rFonts w:ascii="Arial" w:hAnsi="Arial" w:cs="Arial"/>
        </w:rPr>
        <w:t xml:space="preserve"> générale</w:t>
      </w:r>
      <w:r w:rsidR="00F97E54">
        <w:rPr>
          <w:rFonts w:ascii="Arial" w:hAnsi="Arial" w:cs="Arial"/>
        </w:rPr>
        <w:t xml:space="preserve"> du CROUS de Nantes</w:t>
      </w:r>
      <w:r w:rsidR="00131981">
        <w:rPr>
          <w:rFonts w:ascii="Arial" w:hAnsi="Arial" w:cs="Arial"/>
        </w:rPr>
        <w:t xml:space="preserve"> – Pays de la Loire</w:t>
      </w:r>
    </w:p>
    <w:p w14:paraId="357AAEAE" w14:textId="77777777" w:rsidR="00F97E54" w:rsidRDefault="00F97E54" w:rsidP="00F97E54">
      <w:pPr>
        <w:jc w:val="both"/>
        <w:rPr>
          <w:rFonts w:ascii="Arial" w:hAnsi="Arial" w:cs="Arial"/>
        </w:rPr>
      </w:pPr>
    </w:p>
    <w:p w14:paraId="3E8C1FAE" w14:textId="77777777" w:rsidR="00131981" w:rsidRDefault="00131981" w:rsidP="00F97E54">
      <w:pPr>
        <w:pStyle w:val="Titre2"/>
        <w:tabs>
          <w:tab w:val="left" w:pos="144"/>
        </w:tabs>
        <w:jc w:val="center"/>
        <w:rPr>
          <w:rFonts w:ascii="Arial" w:hAnsi="Arial" w:cs="Arial"/>
        </w:rPr>
      </w:pPr>
      <w:r>
        <w:rPr>
          <w:rFonts w:ascii="Arial" w:hAnsi="Arial" w:cs="Arial"/>
        </w:rPr>
        <w:t>CROUS DE NANTES -</w:t>
      </w:r>
      <w:r w:rsidRPr="001B40DC">
        <w:rPr>
          <w:rFonts w:ascii="Arial" w:hAnsi="Arial" w:cs="Arial"/>
        </w:rPr>
        <w:t xml:space="preserve"> PAYS DE LA LOIRE </w:t>
      </w:r>
    </w:p>
    <w:p w14:paraId="20A82137" w14:textId="77777777" w:rsidR="0070442A" w:rsidRPr="0070442A" w:rsidRDefault="0070442A" w:rsidP="0070442A">
      <w:pPr>
        <w:pStyle w:val="Titre2"/>
        <w:jc w:val="center"/>
        <w:rPr>
          <w:rFonts w:ascii="Arial" w:hAnsi="Arial" w:cs="Arial"/>
        </w:rPr>
      </w:pPr>
      <w:r w:rsidRPr="0070442A">
        <w:rPr>
          <w:rFonts w:ascii="Arial" w:hAnsi="Arial" w:cs="Arial"/>
        </w:rPr>
        <w:t>Direction de l’immobilier et des marchés de travaux</w:t>
      </w:r>
    </w:p>
    <w:p w14:paraId="6D0F0E00" w14:textId="77777777" w:rsidR="00F97E54" w:rsidRPr="001B40DC" w:rsidRDefault="00F97E54" w:rsidP="00F97E54">
      <w:pPr>
        <w:tabs>
          <w:tab w:val="left" w:pos="144"/>
        </w:tabs>
        <w:jc w:val="center"/>
        <w:rPr>
          <w:rFonts w:ascii="Arial" w:hAnsi="Arial" w:cs="Arial"/>
          <w:b/>
          <w:bCs/>
        </w:rPr>
      </w:pPr>
      <w:r w:rsidRPr="001B40DC">
        <w:rPr>
          <w:rFonts w:ascii="Arial" w:hAnsi="Arial" w:cs="Arial"/>
          <w:b/>
          <w:bCs/>
        </w:rPr>
        <w:t>2, boulevard Guy Mollet – BP 52213 - 44322 Nantes Cedex 3</w:t>
      </w:r>
    </w:p>
    <w:p w14:paraId="7598F9BA" w14:textId="77777777" w:rsidR="00F97E54" w:rsidRPr="001B40DC" w:rsidRDefault="00F97E54" w:rsidP="00F97E54">
      <w:pPr>
        <w:pStyle w:val="Titre3"/>
        <w:jc w:val="center"/>
      </w:pPr>
      <w:r>
        <w:t xml:space="preserve">Tél : </w:t>
      </w:r>
      <w:r w:rsidR="008375FB" w:rsidRPr="001B40DC">
        <w:t xml:space="preserve">02 </w:t>
      </w:r>
      <w:r w:rsidR="008375FB">
        <w:t xml:space="preserve">30 06 02 44 </w:t>
      </w:r>
      <w:r w:rsidR="008375FB" w:rsidRPr="001B40DC">
        <w:t xml:space="preserve"> </w:t>
      </w:r>
      <w:r>
        <w:t xml:space="preserve">- </w:t>
      </w:r>
      <w:r w:rsidRPr="001B40DC">
        <w:t xml:space="preserve">Courriel : </w:t>
      </w:r>
      <w:r>
        <w:t>immobilier.marches</w:t>
      </w:r>
      <w:r w:rsidRPr="001B40DC">
        <w:t>@</w:t>
      </w:r>
      <w:r>
        <w:t>crous</w:t>
      </w:r>
      <w:r w:rsidRPr="001B40DC">
        <w:t>-nantes.fr</w:t>
      </w:r>
    </w:p>
    <w:p w14:paraId="08B14BC9" w14:textId="77777777" w:rsidR="009B1CD0" w:rsidRDefault="009B1CD0" w:rsidP="009B45B9">
      <w:pPr>
        <w:tabs>
          <w:tab w:val="left" w:pos="851"/>
        </w:tabs>
        <w:jc w:val="both"/>
        <w:rPr>
          <w:rFonts w:ascii="Arial" w:hAnsi="Arial" w:cs="Arial"/>
        </w:rPr>
      </w:pPr>
    </w:p>
    <w:p w14:paraId="14B51133" w14:textId="77777777" w:rsidR="009B1CD0" w:rsidRDefault="009B1CD0" w:rsidP="009B45B9">
      <w:pPr>
        <w:tabs>
          <w:tab w:val="left" w:pos="851"/>
        </w:tabs>
        <w:jc w:val="both"/>
        <w:rPr>
          <w:rFonts w:ascii="Arial" w:hAnsi="Arial" w:cs="Arial"/>
        </w:rPr>
      </w:pPr>
    </w:p>
    <w:p w14:paraId="01618754"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14:paraId="15916507"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B095B25" w14:textId="77777777" w:rsidR="00FB52C8" w:rsidRDefault="00F97E54" w:rsidP="00FB52C8">
      <w:pPr>
        <w:tabs>
          <w:tab w:val="left" w:pos="851"/>
        </w:tabs>
        <w:jc w:val="both"/>
        <w:rPr>
          <w:rFonts w:ascii="Arial" w:hAnsi="Arial" w:cs="Arial"/>
        </w:rPr>
      </w:pPr>
      <w:r>
        <w:rPr>
          <w:rFonts w:ascii="Arial" w:hAnsi="Arial" w:cs="Arial"/>
        </w:rPr>
        <w:tab/>
      </w:r>
    </w:p>
    <w:p w14:paraId="00FA5C4F" w14:textId="1468CE69" w:rsidR="00FB52C8" w:rsidRDefault="00FB52C8" w:rsidP="00FB52C8">
      <w:pPr>
        <w:jc w:val="center"/>
        <w:rPr>
          <w:rFonts w:ascii="Arial" w:hAnsi="Arial" w:cs="Arial"/>
        </w:rPr>
      </w:pPr>
      <w:r>
        <w:rPr>
          <w:rFonts w:ascii="Arial" w:hAnsi="Arial" w:cs="Arial"/>
        </w:rPr>
        <w:t>M</w:t>
      </w:r>
      <w:r w:rsidR="00D371A2">
        <w:rPr>
          <w:rFonts w:ascii="Arial" w:hAnsi="Arial" w:cs="Arial"/>
        </w:rPr>
        <w:t>me Nathalie BOURSIER</w:t>
      </w:r>
      <w:r>
        <w:rPr>
          <w:rFonts w:ascii="Arial" w:hAnsi="Arial" w:cs="Arial"/>
        </w:rPr>
        <w:t>, Direct</w:t>
      </w:r>
      <w:r w:rsidR="00D371A2">
        <w:rPr>
          <w:rFonts w:ascii="Arial" w:hAnsi="Arial" w:cs="Arial"/>
        </w:rPr>
        <w:t>rice</w:t>
      </w:r>
      <w:r>
        <w:rPr>
          <w:rFonts w:ascii="Arial" w:hAnsi="Arial" w:cs="Arial"/>
        </w:rPr>
        <w:t xml:space="preserve"> générale du CROUS de Nantes – Pays de la Loire</w:t>
      </w:r>
    </w:p>
    <w:p w14:paraId="1F0E5E69" w14:textId="1FB3E937" w:rsidR="00131981" w:rsidRDefault="00131981" w:rsidP="00131981">
      <w:pPr>
        <w:jc w:val="center"/>
        <w:rPr>
          <w:rFonts w:ascii="Arial" w:hAnsi="Arial" w:cs="Arial"/>
        </w:rPr>
      </w:pPr>
    </w:p>
    <w:p w14:paraId="05489C1B" w14:textId="77777777" w:rsidR="00F97E54" w:rsidRDefault="00F97E54" w:rsidP="00F97E54">
      <w:pPr>
        <w:jc w:val="center"/>
        <w:rPr>
          <w:rFonts w:ascii="Arial" w:hAnsi="Arial" w:cs="Arial"/>
        </w:rPr>
      </w:pPr>
    </w:p>
    <w:p w14:paraId="4D996B3F" w14:textId="77777777" w:rsidR="00F97E54" w:rsidRDefault="00F97E54" w:rsidP="00F97E54">
      <w:pPr>
        <w:jc w:val="center"/>
        <w:rPr>
          <w:rFonts w:ascii="Arial" w:hAnsi="Arial" w:cs="Arial"/>
        </w:rPr>
      </w:pPr>
    </w:p>
    <w:p w14:paraId="11B43142" w14:textId="77777777" w:rsidR="00F97E54" w:rsidRPr="001B40DC" w:rsidRDefault="00131981" w:rsidP="00F97E54">
      <w:pPr>
        <w:pStyle w:val="Titre2"/>
        <w:tabs>
          <w:tab w:val="left" w:pos="144"/>
        </w:tabs>
        <w:jc w:val="center"/>
        <w:rPr>
          <w:rFonts w:ascii="Arial" w:hAnsi="Arial" w:cs="Arial"/>
        </w:rPr>
      </w:pPr>
      <w:r>
        <w:rPr>
          <w:rFonts w:ascii="Arial" w:hAnsi="Arial" w:cs="Arial"/>
        </w:rPr>
        <w:lastRenderedPageBreak/>
        <w:t xml:space="preserve">CROUS DE NANTES - </w:t>
      </w:r>
      <w:r w:rsidR="00F97E54" w:rsidRPr="001B40DC">
        <w:rPr>
          <w:rFonts w:ascii="Arial" w:hAnsi="Arial" w:cs="Arial"/>
        </w:rPr>
        <w:t xml:space="preserve">PAYS DE LA LOIRE </w:t>
      </w:r>
    </w:p>
    <w:p w14:paraId="48D27935" w14:textId="77777777" w:rsidR="0070442A" w:rsidRPr="0070442A" w:rsidRDefault="0070442A" w:rsidP="0070442A">
      <w:pPr>
        <w:pStyle w:val="Titre2"/>
        <w:jc w:val="center"/>
        <w:rPr>
          <w:rFonts w:ascii="Arial" w:hAnsi="Arial" w:cs="Arial"/>
        </w:rPr>
      </w:pPr>
      <w:r w:rsidRPr="0070442A">
        <w:rPr>
          <w:rFonts w:ascii="Arial" w:hAnsi="Arial" w:cs="Arial"/>
        </w:rPr>
        <w:t>Direction de l’immobilier et des marchés de travaux</w:t>
      </w:r>
    </w:p>
    <w:p w14:paraId="4D80C3FD" w14:textId="77777777" w:rsidR="00F97E54" w:rsidRPr="001B40DC" w:rsidRDefault="00F97E54" w:rsidP="00F97E54">
      <w:pPr>
        <w:tabs>
          <w:tab w:val="left" w:pos="144"/>
        </w:tabs>
        <w:jc w:val="center"/>
        <w:rPr>
          <w:rFonts w:ascii="Arial" w:hAnsi="Arial" w:cs="Arial"/>
          <w:b/>
          <w:bCs/>
        </w:rPr>
      </w:pPr>
      <w:r w:rsidRPr="001B40DC">
        <w:rPr>
          <w:rFonts w:ascii="Arial" w:hAnsi="Arial" w:cs="Arial"/>
          <w:b/>
          <w:bCs/>
        </w:rPr>
        <w:t>2, boulevard Guy Mollet – BP 52213 - 44322 Nantes Cedex 3</w:t>
      </w:r>
    </w:p>
    <w:p w14:paraId="5FEBA3AA" w14:textId="77777777" w:rsidR="00F97E54" w:rsidRPr="001B40DC" w:rsidRDefault="00F97E54" w:rsidP="00F97E54">
      <w:pPr>
        <w:pStyle w:val="Titre3"/>
        <w:jc w:val="center"/>
      </w:pPr>
      <w:r w:rsidRPr="001B40DC">
        <w:t xml:space="preserve">Tél : </w:t>
      </w:r>
      <w:r w:rsidR="008375FB" w:rsidRPr="001B40DC">
        <w:t xml:space="preserve">02 </w:t>
      </w:r>
      <w:r w:rsidR="008375FB">
        <w:t xml:space="preserve">30 06 02 44 </w:t>
      </w:r>
      <w:r w:rsidR="008375FB" w:rsidRPr="001B40DC">
        <w:t xml:space="preserve"> </w:t>
      </w:r>
      <w:r w:rsidRPr="001B40DC">
        <w:t xml:space="preserve">- Courriel : </w:t>
      </w:r>
      <w:r>
        <w:t>immobilier.marches</w:t>
      </w:r>
      <w:r w:rsidRPr="001B40DC">
        <w:t>@</w:t>
      </w:r>
      <w:r>
        <w:t>crous</w:t>
      </w:r>
      <w:r w:rsidRPr="001B40DC">
        <w:t>-nantes.fr</w:t>
      </w:r>
    </w:p>
    <w:p w14:paraId="5B66897A" w14:textId="77777777" w:rsidR="009B1CD0" w:rsidRDefault="009B1CD0" w:rsidP="009B45B9">
      <w:pPr>
        <w:tabs>
          <w:tab w:val="left" w:pos="851"/>
        </w:tabs>
        <w:jc w:val="both"/>
        <w:rPr>
          <w:rFonts w:ascii="Arial" w:hAnsi="Arial" w:cs="Arial"/>
        </w:rPr>
      </w:pPr>
    </w:p>
    <w:p w14:paraId="07B5025D" w14:textId="77777777" w:rsidR="009B1CD0" w:rsidRDefault="009B1CD0" w:rsidP="009B45B9">
      <w:pPr>
        <w:pStyle w:val="fcase2metab"/>
        <w:ind w:left="0" w:firstLine="0"/>
        <w:rPr>
          <w:rFonts w:ascii="Arial" w:hAnsi="Arial" w:cs="Arial"/>
        </w:rPr>
      </w:pPr>
    </w:p>
    <w:p w14:paraId="4628529F"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13F67761" w14:textId="77777777" w:rsidR="009B1CD0" w:rsidRDefault="009B1CD0" w:rsidP="009B45B9">
      <w:pPr>
        <w:tabs>
          <w:tab w:val="left" w:pos="720"/>
          <w:tab w:val="left" w:pos="851"/>
        </w:tabs>
        <w:jc w:val="both"/>
        <w:rPr>
          <w:rFonts w:ascii="Arial" w:hAnsi="Arial" w:cs="Arial"/>
          <w:i/>
          <w:iCs/>
          <w:sz w:val="18"/>
          <w:szCs w:val="18"/>
        </w:rPr>
      </w:pPr>
      <w:r>
        <w:rPr>
          <w:rFonts w:ascii="Arial" w:hAnsi="Arial" w:cs="Arial"/>
          <w:i/>
          <w:iCs/>
          <w:sz w:val="18"/>
          <w:szCs w:val="18"/>
        </w:rPr>
        <w:t>(Joindre une annexe récapitulative en cas de pluralité de comptables.)</w:t>
      </w:r>
    </w:p>
    <w:p w14:paraId="714E8101" w14:textId="77777777" w:rsidR="00F97E54" w:rsidRDefault="00F97E54" w:rsidP="009B45B9">
      <w:pPr>
        <w:tabs>
          <w:tab w:val="left" w:pos="720"/>
          <w:tab w:val="left" w:pos="851"/>
        </w:tabs>
        <w:jc w:val="both"/>
        <w:rPr>
          <w:rFonts w:ascii="Arial" w:hAnsi="Arial" w:cs="Arial"/>
        </w:rPr>
      </w:pPr>
    </w:p>
    <w:p w14:paraId="6BB7E91D" w14:textId="69502001" w:rsidR="00F97E54" w:rsidRDefault="00F97E54" w:rsidP="00F97E54">
      <w:pPr>
        <w:pStyle w:val="fcase2metab"/>
        <w:jc w:val="center"/>
        <w:rPr>
          <w:rFonts w:ascii="Arial" w:hAnsi="Arial" w:cs="Arial"/>
        </w:rPr>
      </w:pPr>
      <w:r>
        <w:rPr>
          <w:rFonts w:ascii="Arial" w:hAnsi="Arial" w:cs="Arial"/>
        </w:rPr>
        <w:tab/>
      </w:r>
      <w:r>
        <w:rPr>
          <w:rFonts w:ascii="Arial" w:hAnsi="Arial" w:cs="Arial"/>
        </w:rPr>
        <w:tab/>
        <w:t>M</w:t>
      </w:r>
      <w:r w:rsidR="00D371A2">
        <w:rPr>
          <w:rFonts w:ascii="Arial" w:hAnsi="Arial" w:cs="Arial"/>
        </w:rPr>
        <w:t>adame Isabelle MOREAU</w:t>
      </w:r>
      <w:r>
        <w:rPr>
          <w:rFonts w:ascii="Arial" w:hAnsi="Arial" w:cs="Arial"/>
        </w:rPr>
        <w:t>, Agent Comptable du CROUS de Nantes</w:t>
      </w:r>
      <w:r w:rsidR="00131981">
        <w:rPr>
          <w:rFonts w:ascii="Arial" w:hAnsi="Arial" w:cs="Arial"/>
        </w:rPr>
        <w:t xml:space="preserve"> – Pays de la Loire</w:t>
      </w:r>
    </w:p>
    <w:p w14:paraId="0976F127" w14:textId="77777777" w:rsidR="00F97E54" w:rsidRDefault="00F97E54" w:rsidP="00F97E54">
      <w:pPr>
        <w:pStyle w:val="fcase2metab"/>
        <w:rPr>
          <w:rFonts w:ascii="Arial" w:hAnsi="Arial" w:cs="Arial"/>
        </w:rPr>
      </w:pPr>
    </w:p>
    <w:p w14:paraId="330E2323" w14:textId="77777777" w:rsidR="00F97E54" w:rsidRPr="001B40DC" w:rsidRDefault="00131981" w:rsidP="00F97E54">
      <w:pPr>
        <w:pStyle w:val="Titre2"/>
        <w:tabs>
          <w:tab w:val="left" w:pos="144"/>
        </w:tabs>
        <w:jc w:val="center"/>
        <w:rPr>
          <w:rFonts w:ascii="Arial" w:hAnsi="Arial" w:cs="Arial"/>
        </w:rPr>
      </w:pPr>
      <w:r>
        <w:rPr>
          <w:rFonts w:ascii="Arial" w:hAnsi="Arial" w:cs="Arial"/>
        </w:rPr>
        <w:t>CROUS DE NANTES -</w:t>
      </w:r>
      <w:r w:rsidR="00F97E54" w:rsidRPr="001B40DC">
        <w:rPr>
          <w:rFonts w:ascii="Arial" w:hAnsi="Arial" w:cs="Arial"/>
        </w:rPr>
        <w:t xml:space="preserve"> PAYS DE LA LOIRE </w:t>
      </w:r>
    </w:p>
    <w:p w14:paraId="4066B182" w14:textId="77777777" w:rsidR="00F97E54" w:rsidRPr="001B40DC" w:rsidRDefault="00F97E54" w:rsidP="00F97E54">
      <w:pPr>
        <w:tabs>
          <w:tab w:val="left" w:pos="144"/>
        </w:tabs>
        <w:jc w:val="center"/>
        <w:rPr>
          <w:rFonts w:ascii="Arial" w:hAnsi="Arial" w:cs="Arial"/>
          <w:b/>
          <w:bCs/>
        </w:rPr>
      </w:pPr>
      <w:r w:rsidRPr="001B40DC">
        <w:rPr>
          <w:rFonts w:ascii="Arial" w:hAnsi="Arial" w:cs="Arial"/>
          <w:b/>
          <w:bCs/>
        </w:rPr>
        <w:t>2, boulevard Guy Mollet – BP 52213 - 44322 Nantes Cedex 3</w:t>
      </w:r>
    </w:p>
    <w:p w14:paraId="3EB4A01E" w14:textId="77777777" w:rsidR="00F97E54" w:rsidRPr="001B40DC" w:rsidRDefault="00F97E54" w:rsidP="00F97E54">
      <w:pPr>
        <w:pStyle w:val="Titre3"/>
        <w:jc w:val="center"/>
      </w:pPr>
      <w:r>
        <w:t>Tél : 02 40 37 13 60</w:t>
      </w:r>
      <w:r w:rsidRPr="001B40DC">
        <w:t xml:space="preserve"> - Courriel : </w:t>
      </w:r>
      <w:r>
        <w:t>agent-comptable.ld@crous</w:t>
      </w:r>
      <w:r w:rsidRPr="001B40DC">
        <w:t>-nantes.fr</w:t>
      </w:r>
    </w:p>
    <w:p w14:paraId="326F7B36" w14:textId="77777777" w:rsidR="009B1CD0" w:rsidRDefault="009B1CD0" w:rsidP="00F97E54">
      <w:pPr>
        <w:pStyle w:val="fcase2metab"/>
        <w:tabs>
          <w:tab w:val="clear" w:pos="426"/>
          <w:tab w:val="clear" w:pos="851"/>
          <w:tab w:val="left" w:pos="2660"/>
        </w:tabs>
        <w:rPr>
          <w:rFonts w:ascii="Arial" w:hAnsi="Arial" w:cs="Arial"/>
        </w:rPr>
      </w:pPr>
    </w:p>
    <w:p w14:paraId="79D69810" w14:textId="77777777" w:rsidR="009B1CD0" w:rsidRDefault="009B1CD0" w:rsidP="009B45B9">
      <w:pPr>
        <w:pStyle w:val="fcase2metab"/>
        <w:ind w:left="0" w:firstLine="0"/>
        <w:rPr>
          <w:rFonts w:ascii="Arial" w:hAnsi="Arial" w:cs="Arial"/>
        </w:rPr>
      </w:pPr>
    </w:p>
    <w:p w14:paraId="389488A9"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p>
    <w:p w14:paraId="354B9622" w14:textId="77777777" w:rsidR="0079785C" w:rsidRDefault="0079785C" w:rsidP="009B45B9">
      <w:pPr>
        <w:pStyle w:val="fcase2metab"/>
        <w:rPr>
          <w:rFonts w:ascii="Arial" w:hAnsi="Arial" w:cs="Arial"/>
        </w:rPr>
      </w:pPr>
    </w:p>
    <w:p w14:paraId="2FCB6EEB" w14:textId="77777777" w:rsidR="00F97E54" w:rsidRDefault="00F97E54" w:rsidP="00F97E54">
      <w:pPr>
        <w:pStyle w:val="fcase2metab"/>
        <w:ind w:left="0" w:firstLine="0"/>
        <w:rPr>
          <w:rFonts w:ascii="Arial" w:hAnsi="Arial" w:cs="Arial"/>
        </w:rPr>
      </w:pPr>
      <w:r>
        <w:rPr>
          <w:rFonts w:ascii="Arial" w:hAnsi="Arial" w:cs="Arial"/>
        </w:rPr>
        <w:t xml:space="preserve">Compte : </w:t>
      </w:r>
      <w:r w:rsidR="000610BE">
        <w:rPr>
          <w:rFonts w:ascii="Arial" w:hAnsi="Arial" w:cs="Arial"/>
        </w:rPr>
        <w:t>DINV</w:t>
      </w:r>
      <w:r>
        <w:rPr>
          <w:rFonts w:ascii="Arial" w:hAnsi="Arial" w:cs="Arial"/>
        </w:rPr>
        <w:t xml:space="preserve">     Financement : 001 (CROUS)</w:t>
      </w:r>
    </w:p>
    <w:p w14:paraId="2A6AFBAC" w14:textId="77777777" w:rsidR="0079785C" w:rsidRDefault="0079785C" w:rsidP="009B45B9">
      <w:pPr>
        <w:pStyle w:val="fcase2metab"/>
        <w:rPr>
          <w:rFonts w:ascii="Arial" w:hAnsi="Arial" w:cs="Arial"/>
        </w:rPr>
      </w:pPr>
    </w:p>
    <w:p w14:paraId="6545C834" w14:textId="77777777" w:rsidR="009B1CD0" w:rsidRDefault="009B1CD0" w:rsidP="009B45B9">
      <w:pPr>
        <w:pStyle w:val="fcase2metab"/>
        <w:ind w:left="0" w:firstLine="0"/>
        <w:rPr>
          <w:rFonts w:ascii="Arial" w:hAnsi="Arial" w:cs="Arial"/>
        </w:rPr>
      </w:pPr>
    </w:p>
    <w:p w14:paraId="411E611C" w14:textId="77777777" w:rsidR="009B1CD0" w:rsidRDefault="009B1CD0" w:rsidP="009B45B9">
      <w:pPr>
        <w:tabs>
          <w:tab w:val="left" w:pos="851"/>
        </w:tabs>
        <w:rPr>
          <w:rFonts w:ascii="Arial" w:hAnsi="Arial" w:cs="Arial"/>
        </w:rPr>
      </w:pPr>
    </w:p>
    <w:p w14:paraId="4580506E"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669A5CF5"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AED0A68" w14:textId="77777777" w:rsidR="009B1CD0" w:rsidRDefault="009B1CD0" w:rsidP="009B45B9">
      <w:pPr>
        <w:tabs>
          <w:tab w:val="left" w:pos="851"/>
        </w:tabs>
        <w:rPr>
          <w:rFonts w:ascii="Arial" w:hAnsi="Arial" w:cs="Arial"/>
        </w:rPr>
      </w:pPr>
    </w:p>
    <w:p w14:paraId="02B504BD" w14:textId="77777777" w:rsidR="009B1CD0" w:rsidRDefault="009B1CD0" w:rsidP="009B45B9">
      <w:pPr>
        <w:tabs>
          <w:tab w:val="left" w:pos="851"/>
        </w:tabs>
        <w:rPr>
          <w:rFonts w:ascii="Arial" w:hAnsi="Arial" w:cs="Arial"/>
        </w:rPr>
      </w:pPr>
    </w:p>
    <w:p w14:paraId="758368AD" w14:textId="77777777" w:rsidR="009B1CD0" w:rsidRDefault="009B1CD0" w:rsidP="009B45B9">
      <w:pPr>
        <w:tabs>
          <w:tab w:val="left" w:pos="851"/>
        </w:tabs>
        <w:rPr>
          <w:rFonts w:ascii="Arial" w:hAnsi="Arial" w:cs="Arial"/>
        </w:rPr>
      </w:pPr>
    </w:p>
    <w:p w14:paraId="4D53A085" w14:textId="77777777" w:rsidR="001C40C0" w:rsidRDefault="001C40C0" w:rsidP="009B45B9">
      <w:pPr>
        <w:tabs>
          <w:tab w:val="left" w:pos="851"/>
        </w:tabs>
        <w:rPr>
          <w:rFonts w:ascii="Arial" w:hAnsi="Arial" w:cs="Arial"/>
        </w:rPr>
      </w:pPr>
    </w:p>
    <w:p w14:paraId="1C41FFD6" w14:textId="77777777" w:rsidR="009B1CD0" w:rsidRDefault="009B1CD0" w:rsidP="009B45B9">
      <w:pPr>
        <w:tabs>
          <w:tab w:val="left" w:pos="851"/>
        </w:tabs>
        <w:rPr>
          <w:rFonts w:ascii="Arial" w:hAnsi="Arial" w:cs="Arial"/>
        </w:rPr>
      </w:pPr>
    </w:p>
    <w:p w14:paraId="2B006F56" w14:textId="77777777" w:rsidR="009B1CD0" w:rsidRDefault="009B1CD0" w:rsidP="009B45B9">
      <w:pPr>
        <w:tabs>
          <w:tab w:val="left" w:pos="851"/>
        </w:tabs>
        <w:rPr>
          <w:rFonts w:ascii="Arial" w:hAnsi="Arial" w:cs="Arial"/>
        </w:rPr>
      </w:pPr>
    </w:p>
    <w:p w14:paraId="4ABC11BB" w14:textId="77777777" w:rsidR="009B1CD0" w:rsidRDefault="009B1CD0" w:rsidP="009B45B9">
      <w:pPr>
        <w:tabs>
          <w:tab w:val="left" w:pos="851"/>
          <w:tab w:val="left" w:pos="5245"/>
          <w:tab w:val="left" w:pos="7371"/>
          <w:tab w:val="left" w:pos="7655"/>
        </w:tabs>
        <w:jc w:val="both"/>
      </w:pPr>
      <w:r>
        <w:rPr>
          <w:rFonts w:ascii="Arial" w:hAnsi="Arial" w:cs="Arial"/>
        </w:rPr>
        <w:tab/>
        <w:t xml:space="preserve">A : </w:t>
      </w:r>
      <w:r w:rsidR="002911D4">
        <w:rPr>
          <w:rFonts w:ascii="Arial" w:hAnsi="Arial" w:cs="Arial"/>
        </w:rPr>
        <w:t>Nantes</w:t>
      </w:r>
      <w:r>
        <w:rPr>
          <w:rFonts w:ascii="Arial" w:hAnsi="Arial" w:cs="Arial"/>
        </w:rPr>
        <w:t>, le …………………</w:t>
      </w:r>
    </w:p>
    <w:p w14:paraId="2C010475" w14:textId="77777777" w:rsidR="009B1CD0" w:rsidRDefault="009B1CD0" w:rsidP="009B45B9">
      <w:pPr>
        <w:tabs>
          <w:tab w:val="left" w:pos="851"/>
        </w:tabs>
      </w:pPr>
    </w:p>
    <w:p w14:paraId="3E14C7F5" w14:textId="77777777" w:rsidR="009B1CD0" w:rsidRDefault="009B1CD0" w:rsidP="009B45B9">
      <w:pPr>
        <w:tabs>
          <w:tab w:val="left" w:pos="851"/>
        </w:tabs>
      </w:pPr>
    </w:p>
    <w:p w14:paraId="3E47D879" w14:textId="77777777" w:rsidR="009B1CD0" w:rsidRDefault="009B1CD0" w:rsidP="009B45B9">
      <w:pPr>
        <w:tabs>
          <w:tab w:val="left" w:pos="851"/>
        </w:tabs>
      </w:pPr>
    </w:p>
    <w:p w14:paraId="654864F5" w14:textId="77777777" w:rsidR="009B1CD0" w:rsidRDefault="009B1CD0" w:rsidP="009B45B9">
      <w:pPr>
        <w:tabs>
          <w:tab w:val="left" w:pos="851"/>
        </w:tabs>
      </w:pPr>
    </w:p>
    <w:p w14:paraId="25560464"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FF32DB1"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5F2CD66F" w14:textId="77777777" w:rsidR="009B1CD0" w:rsidRDefault="009B1CD0" w:rsidP="009B45B9">
      <w:pPr>
        <w:tabs>
          <w:tab w:val="left" w:pos="851"/>
        </w:tabs>
        <w:jc w:val="both"/>
      </w:pPr>
    </w:p>
    <w:p w14:paraId="562B5955" w14:textId="77777777" w:rsidR="009B1CD0" w:rsidRDefault="009B1CD0" w:rsidP="009B45B9">
      <w:pPr>
        <w:tabs>
          <w:tab w:val="left" w:pos="851"/>
        </w:tabs>
        <w:jc w:val="both"/>
      </w:pPr>
    </w:p>
    <w:p w14:paraId="580EF921" w14:textId="77777777" w:rsidR="009B1CD0" w:rsidRDefault="009B1CD0" w:rsidP="009B45B9">
      <w:pPr>
        <w:tabs>
          <w:tab w:val="left" w:pos="851"/>
        </w:tabs>
        <w:jc w:val="both"/>
      </w:pPr>
    </w:p>
    <w:p w14:paraId="51784C5E" w14:textId="77777777" w:rsidR="002C2CA3" w:rsidRDefault="002C2CA3" w:rsidP="009B45B9">
      <w:pPr>
        <w:tabs>
          <w:tab w:val="left" w:pos="851"/>
        </w:tabs>
        <w:jc w:val="both"/>
      </w:pPr>
    </w:p>
    <w:p w14:paraId="2D6F72B3" w14:textId="77777777" w:rsidR="002C2CA3" w:rsidRDefault="002C2CA3" w:rsidP="009B45B9">
      <w:pPr>
        <w:tabs>
          <w:tab w:val="left" w:pos="851"/>
        </w:tabs>
        <w:jc w:val="both"/>
      </w:pPr>
    </w:p>
    <w:p w14:paraId="278FFF7E" w14:textId="77777777" w:rsidR="002C2CA3" w:rsidRDefault="002C2CA3" w:rsidP="009B45B9">
      <w:pPr>
        <w:tabs>
          <w:tab w:val="left" w:pos="851"/>
        </w:tabs>
        <w:jc w:val="both"/>
      </w:pPr>
    </w:p>
    <w:p w14:paraId="5A49482C" w14:textId="77777777" w:rsidR="002C2CA3" w:rsidRDefault="002C2CA3" w:rsidP="009B45B9">
      <w:pPr>
        <w:tabs>
          <w:tab w:val="left" w:pos="851"/>
        </w:tabs>
        <w:jc w:val="both"/>
      </w:pPr>
    </w:p>
    <w:p w14:paraId="48629571" w14:textId="77777777" w:rsidR="002C2CA3" w:rsidRDefault="002C2CA3" w:rsidP="009B45B9">
      <w:pPr>
        <w:tabs>
          <w:tab w:val="left" w:pos="851"/>
        </w:tabs>
        <w:jc w:val="both"/>
      </w:pPr>
    </w:p>
    <w:p w14:paraId="090BDCEE" w14:textId="77777777" w:rsidR="002C2CA3" w:rsidRDefault="002C2CA3" w:rsidP="009B45B9">
      <w:pPr>
        <w:tabs>
          <w:tab w:val="left" w:pos="851"/>
        </w:tabs>
        <w:jc w:val="both"/>
      </w:pPr>
    </w:p>
    <w:p w14:paraId="272757E0" w14:textId="77777777" w:rsidR="002C2CA3" w:rsidRDefault="002C2CA3" w:rsidP="009B45B9">
      <w:pPr>
        <w:tabs>
          <w:tab w:val="left" w:pos="851"/>
        </w:tabs>
        <w:jc w:val="both"/>
      </w:pPr>
    </w:p>
    <w:p w14:paraId="2B62F5CE" w14:textId="77777777" w:rsidR="002C2CA3" w:rsidRDefault="002C2CA3" w:rsidP="009B45B9">
      <w:pPr>
        <w:tabs>
          <w:tab w:val="left" w:pos="851"/>
        </w:tabs>
        <w:jc w:val="both"/>
      </w:pPr>
    </w:p>
    <w:p w14:paraId="0E7CB9FA" w14:textId="77777777" w:rsidR="002C2CA3" w:rsidRDefault="002C2CA3" w:rsidP="009B45B9">
      <w:pPr>
        <w:tabs>
          <w:tab w:val="left" w:pos="851"/>
        </w:tabs>
        <w:jc w:val="both"/>
      </w:pPr>
    </w:p>
    <w:p w14:paraId="61F77300" w14:textId="77777777" w:rsidR="002C2CA3" w:rsidRDefault="002C2CA3" w:rsidP="009B45B9">
      <w:pPr>
        <w:tabs>
          <w:tab w:val="left" w:pos="851"/>
        </w:tabs>
        <w:jc w:val="both"/>
      </w:pPr>
    </w:p>
    <w:p w14:paraId="6D03B644" w14:textId="77777777" w:rsidR="002C2CA3" w:rsidRDefault="002C2CA3" w:rsidP="009B45B9">
      <w:pPr>
        <w:tabs>
          <w:tab w:val="left" w:pos="851"/>
        </w:tabs>
        <w:jc w:val="both"/>
      </w:pPr>
    </w:p>
    <w:p w14:paraId="427444CA" w14:textId="77777777" w:rsidR="002C2CA3" w:rsidRDefault="002C2CA3" w:rsidP="009B45B9">
      <w:pPr>
        <w:tabs>
          <w:tab w:val="left" w:pos="851"/>
        </w:tabs>
        <w:jc w:val="both"/>
      </w:pPr>
    </w:p>
    <w:p w14:paraId="017FDD6B" w14:textId="77777777" w:rsidR="002C2CA3" w:rsidRDefault="002C2CA3" w:rsidP="009B45B9">
      <w:pPr>
        <w:tabs>
          <w:tab w:val="left" w:pos="851"/>
        </w:tabs>
        <w:jc w:val="both"/>
      </w:pPr>
    </w:p>
    <w:p w14:paraId="215DF1CB" w14:textId="77777777" w:rsidR="002C2CA3" w:rsidRDefault="002C2CA3" w:rsidP="009B45B9">
      <w:pPr>
        <w:tabs>
          <w:tab w:val="left" w:pos="851"/>
        </w:tabs>
        <w:jc w:val="both"/>
      </w:pPr>
    </w:p>
    <w:p w14:paraId="2C11BAC3" w14:textId="77777777" w:rsidR="002C2CA3" w:rsidRDefault="002C2CA3" w:rsidP="009B45B9">
      <w:pPr>
        <w:tabs>
          <w:tab w:val="left" w:pos="851"/>
        </w:tabs>
        <w:jc w:val="both"/>
      </w:pPr>
    </w:p>
    <w:sectPr w:rsidR="002C2CA3" w:rsidSect="0046123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DE570E" w14:textId="77777777" w:rsidR="00854CE3" w:rsidRDefault="00854CE3">
      <w:r>
        <w:separator/>
      </w:r>
    </w:p>
  </w:endnote>
  <w:endnote w:type="continuationSeparator" w:id="0">
    <w:p w14:paraId="0FA4A8D3" w14:textId="77777777" w:rsidR="00854CE3" w:rsidRDefault="00854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66DA0752" w14:textId="77777777" w:rsidTr="0083205E">
      <w:trPr>
        <w:tblHeader/>
      </w:trPr>
      <w:tc>
        <w:tcPr>
          <w:tcW w:w="2906" w:type="dxa"/>
          <w:shd w:val="clear" w:color="auto" w:fill="66CCFF"/>
        </w:tcPr>
        <w:p w14:paraId="6A9E34EC"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52613DBD" w14:textId="3F1E04F8" w:rsidR="009B1CD0" w:rsidRDefault="007B2B5B" w:rsidP="00A42952">
          <w:pPr>
            <w:jc w:val="center"/>
            <w:rPr>
              <w:rFonts w:ascii="Arial" w:hAnsi="Arial" w:cs="Arial"/>
              <w:b/>
            </w:rPr>
          </w:pPr>
          <w:r w:rsidRPr="007209C6">
            <w:rPr>
              <w:rFonts w:ascii="Arial" w:hAnsi="Arial" w:cs="Arial"/>
              <w:b/>
              <w:i/>
            </w:rPr>
            <w:t>2</w:t>
          </w:r>
          <w:r w:rsidR="00D371A2">
            <w:rPr>
              <w:rFonts w:ascii="Arial" w:hAnsi="Arial" w:cs="Arial"/>
              <w:b/>
              <w:i/>
            </w:rPr>
            <w:t>6</w:t>
          </w:r>
          <w:r w:rsidR="006111A5" w:rsidRPr="007209C6">
            <w:rPr>
              <w:rFonts w:ascii="Arial" w:hAnsi="Arial" w:cs="Arial"/>
              <w:b/>
              <w:i/>
            </w:rPr>
            <w:t xml:space="preserve"> PAT </w:t>
          </w:r>
          <w:r w:rsidR="00FA2161">
            <w:rPr>
              <w:rFonts w:ascii="Arial" w:hAnsi="Arial" w:cs="Arial"/>
              <w:b/>
              <w:i/>
            </w:rPr>
            <w:t>02 LOT 1 CT</w:t>
          </w:r>
        </w:p>
      </w:tc>
      <w:tc>
        <w:tcPr>
          <w:tcW w:w="896" w:type="dxa"/>
          <w:shd w:val="clear" w:color="auto" w:fill="66CCFF"/>
        </w:tcPr>
        <w:p w14:paraId="778A6D19"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14885870" w14:textId="77777777" w:rsidR="009B1CD0" w:rsidRDefault="00015D41">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563E5D">
            <w:rPr>
              <w:rStyle w:val="Numrodepage"/>
              <w:rFonts w:cs="Arial"/>
              <w:b/>
              <w:noProof/>
            </w:rPr>
            <w:t>6</w:t>
          </w:r>
          <w:r>
            <w:rPr>
              <w:rStyle w:val="Numrodepage"/>
              <w:rFonts w:cs="Arial"/>
              <w:b/>
            </w:rPr>
            <w:fldChar w:fldCharType="end"/>
          </w:r>
        </w:p>
      </w:tc>
      <w:tc>
        <w:tcPr>
          <w:tcW w:w="165" w:type="dxa"/>
          <w:shd w:val="clear" w:color="auto" w:fill="66CCFF"/>
        </w:tcPr>
        <w:p w14:paraId="4DB57A02" w14:textId="77777777" w:rsidR="009B1CD0" w:rsidRDefault="009B1CD0">
          <w:pPr>
            <w:jc w:val="center"/>
          </w:pPr>
          <w:r>
            <w:rPr>
              <w:rFonts w:ascii="Arial" w:hAnsi="Arial" w:cs="Arial"/>
              <w:b/>
            </w:rPr>
            <w:t>/</w:t>
          </w:r>
        </w:p>
      </w:tc>
      <w:tc>
        <w:tcPr>
          <w:tcW w:w="544" w:type="dxa"/>
          <w:shd w:val="clear" w:color="auto" w:fill="66CCFF"/>
        </w:tcPr>
        <w:p w14:paraId="461676D8" w14:textId="77777777" w:rsidR="009B1CD0" w:rsidRDefault="00015D41">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563E5D">
            <w:rPr>
              <w:rStyle w:val="Numrodepage"/>
              <w:rFonts w:cs="Arial"/>
              <w:b/>
              <w:noProof/>
            </w:rPr>
            <w:t>6</w:t>
          </w:r>
          <w:r>
            <w:rPr>
              <w:rStyle w:val="Numrodepage"/>
              <w:rFonts w:cs="Arial"/>
              <w:b/>
            </w:rPr>
            <w:fldChar w:fldCharType="end"/>
          </w:r>
        </w:p>
      </w:tc>
    </w:tr>
  </w:tbl>
  <w:p w14:paraId="5557C03C"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3FEE0" w14:textId="77777777" w:rsidR="00854CE3" w:rsidRDefault="00854CE3">
      <w:r>
        <w:separator/>
      </w:r>
    </w:p>
  </w:footnote>
  <w:footnote w:type="continuationSeparator" w:id="0">
    <w:p w14:paraId="664A141D" w14:textId="77777777" w:rsidR="00854CE3" w:rsidRDefault="00854CE3">
      <w:r>
        <w:continuationSeparator/>
      </w:r>
    </w:p>
  </w:footnote>
  <w:footnote w:id="1">
    <w:p w14:paraId="3F1A664E"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72D394E0"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60475652">
    <w:abstractNumId w:val="0"/>
  </w:num>
  <w:num w:numId="2" w16cid:durableId="1659730616">
    <w:abstractNumId w:val="1"/>
  </w:num>
  <w:num w:numId="3" w16cid:durableId="1898931619">
    <w:abstractNumId w:val="2"/>
  </w:num>
  <w:num w:numId="4" w16cid:durableId="1537280597">
    <w:abstractNumId w:val="4"/>
  </w:num>
  <w:num w:numId="5" w16cid:durableId="1749570794">
    <w:abstractNumId w:val="3"/>
  </w:num>
  <w:num w:numId="6" w16cid:durableId="20046952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1307"/>
    <w:rsid w:val="00015D41"/>
    <w:rsid w:val="000270D5"/>
    <w:rsid w:val="00031597"/>
    <w:rsid w:val="00033AD0"/>
    <w:rsid w:val="00036500"/>
    <w:rsid w:val="00045A56"/>
    <w:rsid w:val="000610BE"/>
    <w:rsid w:val="00086018"/>
    <w:rsid w:val="000902A6"/>
    <w:rsid w:val="00094340"/>
    <w:rsid w:val="000A2E05"/>
    <w:rsid w:val="000B2461"/>
    <w:rsid w:val="000E0020"/>
    <w:rsid w:val="000E41C8"/>
    <w:rsid w:val="0011188E"/>
    <w:rsid w:val="00127A2B"/>
    <w:rsid w:val="00130911"/>
    <w:rsid w:val="0013188D"/>
    <w:rsid w:val="00131981"/>
    <w:rsid w:val="00137E94"/>
    <w:rsid w:val="0016248D"/>
    <w:rsid w:val="00166B56"/>
    <w:rsid w:val="001C40C0"/>
    <w:rsid w:val="001C733C"/>
    <w:rsid w:val="001C7A6E"/>
    <w:rsid w:val="001E12A1"/>
    <w:rsid w:val="002063A7"/>
    <w:rsid w:val="0021527A"/>
    <w:rsid w:val="0021797C"/>
    <w:rsid w:val="00220317"/>
    <w:rsid w:val="00225A1A"/>
    <w:rsid w:val="00256A36"/>
    <w:rsid w:val="002650BB"/>
    <w:rsid w:val="002904AF"/>
    <w:rsid w:val="002911D4"/>
    <w:rsid w:val="002B38F2"/>
    <w:rsid w:val="002C2CA3"/>
    <w:rsid w:val="002C4B3E"/>
    <w:rsid w:val="002C79D6"/>
    <w:rsid w:val="002F79E4"/>
    <w:rsid w:val="00300E55"/>
    <w:rsid w:val="0031644A"/>
    <w:rsid w:val="00332B12"/>
    <w:rsid w:val="00335568"/>
    <w:rsid w:val="00337C84"/>
    <w:rsid w:val="003405FE"/>
    <w:rsid w:val="003428C9"/>
    <w:rsid w:val="00346F6D"/>
    <w:rsid w:val="00347332"/>
    <w:rsid w:val="00354C04"/>
    <w:rsid w:val="00380743"/>
    <w:rsid w:val="003835E6"/>
    <w:rsid w:val="00385E76"/>
    <w:rsid w:val="00395B91"/>
    <w:rsid w:val="003D04B2"/>
    <w:rsid w:val="00400E1A"/>
    <w:rsid w:val="0043706E"/>
    <w:rsid w:val="0044597F"/>
    <w:rsid w:val="00461231"/>
    <w:rsid w:val="00475A8A"/>
    <w:rsid w:val="00491F3A"/>
    <w:rsid w:val="004A7169"/>
    <w:rsid w:val="004C1247"/>
    <w:rsid w:val="004C1803"/>
    <w:rsid w:val="004E75A6"/>
    <w:rsid w:val="00514DAF"/>
    <w:rsid w:val="0051684A"/>
    <w:rsid w:val="0052235E"/>
    <w:rsid w:val="00532EC7"/>
    <w:rsid w:val="00541CA3"/>
    <w:rsid w:val="005546A9"/>
    <w:rsid w:val="00555C7A"/>
    <w:rsid w:val="00556615"/>
    <w:rsid w:val="00563E5D"/>
    <w:rsid w:val="0057728E"/>
    <w:rsid w:val="005846FB"/>
    <w:rsid w:val="005A110B"/>
    <w:rsid w:val="005A4A3B"/>
    <w:rsid w:val="005A4CB5"/>
    <w:rsid w:val="0061068C"/>
    <w:rsid w:val="006111A5"/>
    <w:rsid w:val="0064560F"/>
    <w:rsid w:val="00660727"/>
    <w:rsid w:val="00664306"/>
    <w:rsid w:val="00676D50"/>
    <w:rsid w:val="00697B82"/>
    <w:rsid w:val="006B27AE"/>
    <w:rsid w:val="006C2FD0"/>
    <w:rsid w:val="006C4338"/>
    <w:rsid w:val="006C6190"/>
    <w:rsid w:val="006E7033"/>
    <w:rsid w:val="006F3DF9"/>
    <w:rsid w:val="0070442A"/>
    <w:rsid w:val="007060E5"/>
    <w:rsid w:val="00710FD6"/>
    <w:rsid w:val="007209C6"/>
    <w:rsid w:val="00757151"/>
    <w:rsid w:val="00774916"/>
    <w:rsid w:val="007904F3"/>
    <w:rsid w:val="007909E0"/>
    <w:rsid w:val="00792B81"/>
    <w:rsid w:val="0079785C"/>
    <w:rsid w:val="007B2B5B"/>
    <w:rsid w:val="007B7DDE"/>
    <w:rsid w:val="007C6F5C"/>
    <w:rsid w:val="007D7A65"/>
    <w:rsid w:val="007F5AE6"/>
    <w:rsid w:val="007F68A6"/>
    <w:rsid w:val="0083205E"/>
    <w:rsid w:val="008375FB"/>
    <w:rsid w:val="00844DAA"/>
    <w:rsid w:val="008523C3"/>
    <w:rsid w:val="00854CE3"/>
    <w:rsid w:val="0088084B"/>
    <w:rsid w:val="008B21DC"/>
    <w:rsid w:val="008F2AF8"/>
    <w:rsid w:val="009116D3"/>
    <w:rsid w:val="00917F11"/>
    <w:rsid w:val="00934503"/>
    <w:rsid w:val="0094000B"/>
    <w:rsid w:val="00954756"/>
    <w:rsid w:val="00956244"/>
    <w:rsid w:val="00981FF5"/>
    <w:rsid w:val="00983FF3"/>
    <w:rsid w:val="00993D87"/>
    <w:rsid w:val="009964E5"/>
    <w:rsid w:val="009B1CD0"/>
    <w:rsid w:val="009B45B9"/>
    <w:rsid w:val="009C6359"/>
    <w:rsid w:val="00A143F6"/>
    <w:rsid w:val="00A42952"/>
    <w:rsid w:val="00A86087"/>
    <w:rsid w:val="00A94B35"/>
    <w:rsid w:val="00AD53F8"/>
    <w:rsid w:val="00AE7831"/>
    <w:rsid w:val="00AF191C"/>
    <w:rsid w:val="00B00E1F"/>
    <w:rsid w:val="00B054DA"/>
    <w:rsid w:val="00B8706C"/>
    <w:rsid w:val="00B87564"/>
    <w:rsid w:val="00BA44E5"/>
    <w:rsid w:val="00BA66FA"/>
    <w:rsid w:val="00BB267F"/>
    <w:rsid w:val="00BB76E1"/>
    <w:rsid w:val="00BC31D1"/>
    <w:rsid w:val="00BC6461"/>
    <w:rsid w:val="00BC7DE6"/>
    <w:rsid w:val="00BE6078"/>
    <w:rsid w:val="00BE7BB7"/>
    <w:rsid w:val="00C5288C"/>
    <w:rsid w:val="00C91060"/>
    <w:rsid w:val="00C911FE"/>
    <w:rsid w:val="00CA3F8F"/>
    <w:rsid w:val="00CA72BB"/>
    <w:rsid w:val="00CC39D7"/>
    <w:rsid w:val="00CD185D"/>
    <w:rsid w:val="00CD46CC"/>
    <w:rsid w:val="00D00D9B"/>
    <w:rsid w:val="00D371A2"/>
    <w:rsid w:val="00D40DDC"/>
    <w:rsid w:val="00D40EC5"/>
    <w:rsid w:val="00D46BC7"/>
    <w:rsid w:val="00D74528"/>
    <w:rsid w:val="00DC221D"/>
    <w:rsid w:val="00DD0A8A"/>
    <w:rsid w:val="00DE65A9"/>
    <w:rsid w:val="00E43E2B"/>
    <w:rsid w:val="00E45297"/>
    <w:rsid w:val="00E47798"/>
    <w:rsid w:val="00EA13E3"/>
    <w:rsid w:val="00EA39E5"/>
    <w:rsid w:val="00EE024E"/>
    <w:rsid w:val="00F64889"/>
    <w:rsid w:val="00F95DB8"/>
    <w:rsid w:val="00F97E54"/>
    <w:rsid w:val="00FA2161"/>
    <w:rsid w:val="00FB52C8"/>
    <w:rsid w:val="00FC19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8DFE12F"/>
  <w15:docId w15:val="{41988019-032E-499F-88AC-49259BC70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461231"/>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461231"/>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461231"/>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461231"/>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461231"/>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461231"/>
    <w:pPr>
      <w:keepNext/>
      <w:numPr>
        <w:ilvl w:val="5"/>
        <w:numId w:val="1"/>
      </w:numPr>
      <w:jc w:val="both"/>
      <w:outlineLvl w:val="5"/>
    </w:pPr>
    <w:rPr>
      <w:rFonts w:ascii="Arial" w:hAnsi="Arial" w:cs="Arial"/>
      <w:sz w:val="28"/>
    </w:rPr>
  </w:style>
  <w:style w:type="paragraph" w:styleId="Titre7">
    <w:name w:val="heading 7"/>
    <w:basedOn w:val="Normal"/>
    <w:next w:val="Normal"/>
    <w:qFormat/>
    <w:rsid w:val="00461231"/>
    <w:pPr>
      <w:keepNext/>
      <w:numPr>
        <w:ilvl w:val="6"/>
        <w:numId w:val="1"/>
      </w:numPr>
      <w:outlineLvl w:val="6"/>
    </w:pPr>
    <w:rPr>
      <w:rFonts w:ascii="Arial" w:hAnsi="Arial" w:cs="Arial"/>
      <w:bCs/>
      <w:i/>
      <w:sz w:val="16"/>
    </w:rPr>
  </w:style>
  <w:style w:type="paragraph" w:styleId="Titre8">
    <w:name w:val="heading 8"/>
    <w:basedOn w:val="Normal"/>
    <w:next w:val="Normal"/>
    <w:qFormat/>
    <w:rsid w:val="00461231"/>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461231"/>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461231"/>
    <w:rPr>
      <w:rFonts w:ascii="Wingdings" w:hAnsi="Wingdings" w:cs="Wingdings"/>
    </w:rPr>
  </w:style>
  <w:style w:type="character" w:customStyle="1" w:styleId="Policepardfaut2">
    <w:name w:val="Police par défaut2"/>
    <w:rsid w:val="00461231"/>
  </w:style>
  <w:style w:type="character" w:customStyle="1" w:styleId="Absatz-Standardschriftart">
    <w:name w:val="Absatz-Standardschriftart"/>
    <w:rsid w:val="00461231"/>
  </w:style>
  <w:style w:type="character" w:customStyle="1" w:styleId="WW-Absatz-Standardschriftart">
    <w:name w:val="WW-Absatz-Standardschriftart"/>
    <w:rsid w:val="00461231"/>
  </w:style>
  <w:style w:type="character" w:customStyle="1" w:styleId="WW-Absatz-Standardschriftart1">
    <w:name w:val="WW-Absatz-Standardschriftart1"/>
    <w:rsid w:val="00461231"/>
  </w:style>
  <w:style w:type="character" w:customStyle="1" w:styleId="WW-Absatz-Standardschriftart11">
    <w:name w:val="WW-Absatz-Standardschriftart11"/>
    <w:rsid w:val="00461231"/>
  </w:style>
  <w:style w:type="character" w:customStyle="1" w:styleId="WW-Absatz-Standardschriftart111">
    <w:name w:val="WW-Absatz-Standardschriftart111"/>
    <w:rsid w:val="00461231"/>
  </w:style>
  <w:style w:type="character" w:customStyle="1" w:styleId="WW-Absatz-Standardschriftart1111">
    <w:name w:val="WW-Absatz-Standardschriftart1111"/>
    <w:rsid w:val="00461231"/>
  </w:style>
  <w:style w:type="character" w:customStyle="1" w:styleId="WW8Num1z0">
    <w:name w:val="WW8Num1z0"/>
    <w:rsid w:val="00461231"/>
    <w:rPr>
      <w:rFonts w:cs="Times New Roman"/>
    </w:rPr>
  </w:style>
  <w:style w:type="character" w:customStyle="1" w:styleId="WW8Num2z1">
    <w:name w:val="WW8Num2z1"/>
    <w:rsid w:val="00461231"/>
    <w:rPr>
      <w:rFonts w:ascii="Courier New" w:hAnsi="Courier New" w:cs="Courier New"/>
    </w:rPr>
  </w:style>
  <w:style w:type="character" w:customStyle="1" w:styleId="WW8Num2z3">
    <w:name w:val="WW8Num2z3"/>
    <w:rsid w:val="00461231"/>
    <w:rPr>
      <w:rFonts w:ascii="Symbol" w:hAnsi="Symbol" w:cs="Symbol"/>
    </w:rPr>
  </w:style>
  <w:style w:type="character" w:customStyle="1" w:styleId="WW8Num3z0">
    <w:name w:val="WW8Num3z0"/>
    <w:rsid w:val="00461231"/>
    <w:rPr>
      <w:rFonts w:ascii="Wingdings" w:hAnsi="Wingdings" w:cs="Wingdings"/>
      <w:sz w:val="16"/>
    </w:rPr>
  </w:style>
  <w:style w:type="character" w:customStyle="1" w:styleId="WW8Num3z1">
    <w:name w:val="WW8Num3z1"/>
    <w:rsid w:val="00461231"/>
    <w:rPr>
      <w:rFonts w:ascii="Courier New" w:hAnsi="Courier New" w:cs="Courier New"/>
    </w:rPr>
  </w:style>
  <w:style w:type="character" w:customStyle="1" w:styleId="WW8Num3z2">
    <w:name w:val="WW8Num3z2"/>
    <w:rsid w:val="00461231"/>
    <w:rPr>
      <w:rFonts w:ascii="Wingdings" w:hAnsi="Wingdings" w:cs="Wingdings"/>
    </w:rPr>
  </w:style>
  <w:style w:type="character" w:customStyle="1" w:styleId="WW8Num3z3">
    <w:name w:val="WW8Num3z3"/>
    <w:rsid w:val="00461231"/>
    <w:rPr>
      <w:rFonts w:ascii="Symbol" w:hAnsi="Symbol" w:cs="Symbol"/>
    </w:rPr>
  </w:style>
  <w:style w:type="character" w:customStyle="1" w:styleId="WW8Num4z0">
    <w:name w:val="WW8Num4z0"/>
    <w:rsid w:val="00461231"/>
    <w:rPr>
      <w:rFonts w:ascii="Wingdings" w:hAnsi="Wingdings" w:cs="Wingdings"/>
    </w:rPr>
  </w:style>
  <w:style w:type="character" w:customStyle="1" w:styleId="WW8Num4z1">
    <w:name w:val="WW8Num4z1"/>
    <w:rsid w:val="00461231"/>
    <w:rPr>
      <w:rFonts w:ascii="Courier New" w:hAnsi="Courier New" w:cs="Courier New"/>
    </w:rPr>
  </w:style>
  <w:style w:type="character" w:customStyle="1" w:styleId="WW8Num4z3">
    <w:name w:val="WW8Num4z3"/>
    <w:rsid w:val="00461231"/>
    <w:rPr>
      <w:rFonts w:ascii="Symbol" w:hAnsi="Symbol" w:cs="Symbol"/>
    </w:rPr>
  </w:style>
  <w:style w:type="character" w:customStyle="1" w:styleId="WW8Num5z0">
    <w:name w:val="WW8Num5z0"/>
    <w:rsid w:val="00461231"/>
    <w:rPr>
      <w:rFonts w:ascii="Symbol" w:hAnsi="Symbol" w:cs="Symbol"/>
    </w:rPr>
  </w:style>
  <w:style w:type="character" w:customStyle="1" w:styleId="WW8Num6z0">
    <w:name w:val="WW8Num6z0"/>
    <w:rsid w:val="00461231"/>
    <w:rPr>
      <w:rFonts w:cs="Times New Roman"/>
    </w:rPr>
  </w:style>
  <w:style w:type="character" w:customStyle="1" w:styleId="WW8Num7z0">
    <w:name w:val="WW8Num7z0"/>
    <w:rsid w:val="00461231"/>
    <w:rPr>
      <w:rFonts w:ascii="Wingdings" w:hAnsi="Wingdings" w:cs="Wingdings"/>
      <w:i w:val="0"/>
    </w:rPr>
  </w:style>
  <w:style w:type="character" w:customStyle="1" w:styleId="WW8Num7z1">
    <w:name w:val="WW8Num7z1"/>
    <w:rsid w:val="00461231"/>
    <w:rPr>
      <w:rFonts w:ascii="Courier New" w:hAnsi="Courier New" w:cs="Courier New"/>
    </w:rPr>
  </w:style>
  <w:style w:type="character" w:customStyle="1" w:styleId="WW8Num7z2">
    <w:name w:val="WW8Num7z2"/>
    <w:rsid w:val="00461231"/>
    <w:rPr>
      <w:rFonts w:ascii="Wingdings" w:hAnsi="Wingdings" w:cs="Wingdings"/>
    </w:rPr>
  </w:style>
  <w:style w:type="character" w:customStyle="1" w:styleId="WW8Num7z3">
    <w:name w:val="WW8Num7z3"/>
    <w:rsid w:val="00461231"/>
    <w:rPr>
      <w:rFonts w:ascii="Symbol" w:hAnsi="Symbol" w:cs="Symbol"/>
    </w:rPr>
  </w:style>
  <w:style w:type="character" w:customStyle="1" w:styleId="WW8Num8z0">
    <w:name w:val="WW8Num8z0"/>
    <w:rsid w:val="00461231"/>
    <w:rPr>
      <w:rFonts w:ascii="Arial" w:hAnsi="Arial" w:cs="Arial"/>
    </w:rPr>
  </w:style>
  <w:style w:type="character" w:customStyle="1" w:styleId="WW8Num9z0">
    <w:name w:val="WW8Num9z0"/>
    <w:rsid w:val="00461231"/>
    <w:rPr>
      <w:rFonts w:ascii="Times New Roman" w:eastAsia="Times New Roman" w:hAnsi="Times New Roman" w:cs="Times New Roman"/>
    </w:rPr>
  </w:style>
  <w:style w:type="character" w:customStyle="1" w:styleId="WW8Num9z1">
    <w:name w:val="WW8Num9z1"/>
    <w:rsid w:val="00461231"/>
    <w:rPr>
      <w:rFonts w:ascii="Courier New" w:hAnsi="Courier New" w:cs="Courier New"/>
    </w:rPr>
  </w:style>
  <w:style w:type="character" w:customStyle="1" w:styleId="WW8Num9z2">
    <w:name w:val="WW8Num9z2"/>
    <w:rsid w:val="00461231"/>
    <w:rPr>
      <w:rFonts w:ascii="Wingdings" w:hAnsi="Wingdings" w:cs="Wingdings"/>
    </w:rPr>
  </w:style>
  <w:style w:type="character" w:customStyle="1" w:styleId="WW8Num9z3">
    <w:name w:val="WW8Num9z3"/>
    <w:rsid w:val="00461231"/>
    <w:rPr>
      <w:rFonts w:ascii="Symbol" w:hAnsi="Symbol" w:cs="Symbol"/>
    </w:rPr>
  </w:style>
  <w:style w:type="character" w:customStyle="1" w:styleId="WW8Num10z0">
    <w:name w:val="WW8Num10z0"/>
    <w:rsid w:val="00461231"/>
    <w:rPr>
      <w:rFonts w:ascii="Arial" w:eastAsia="Times New Roman" w:hAnsi="Arial" w:cs="Arial"/>
    </w:rPr>
  </w:style>
  <w:style w:type="character" w:customStyle="1" w:styleId="WW8Num10z1">
    <w:name w:val="WW8Num10z1"/>
    <w:rsid w:val="00461231"/>
    <w:rPr>
      <w:rFonts w:ascii="Courier New" w:hAnsi="Courier New" w:cs="Courier New"/>
    </w:rPr>
  </w:style>
  <w:style w:type="character" w:customStyle="1" w:styleId="WW8Num10z2">
    <w:name w:val="WW8Num10z2"/>
    <w:rsid w:val="00461231"/>
    <w:rPr>
      <w:rFonts w:ascii="Wingdings" w:hAnsi="Wingdings" w:cs="Wingdings"/>
    </w:rPr>
  </w:style>
  <w:style w:type="character" w:customStyle="1" w:styleId="WW8Num10z3">
    <w:name w:val="WW8Num10z3"/>
    <w:rsid w:val="00461231"/>
    <w:rPr>
      <w:rFonts w:ascii="Symbol" w:hAnsi="Symbol" w:cs="Symbol"/>
    </w:rPr>
  </w:style>
  <w:style w:type="character" w:customStyle="1" w:styleId="WW8Num11z0">
    <w:name w:val="WW8Num11z0"/>
    <w:rsid w:val="00461231"/>
    <w:rPr>
      <w:rFonts w:ascii="Wingdings" w:hAnsi="Wingdings" w:cs="Wingdings"/>
    </w:rPr>
  </w:style>
  <w:style w:type="character" w:customStyle="1" w:styleId="WW8Num11z1">
    <w:name w:val="WW8Num11z1"/>
    <w:rsid w:val="00461231"/>
    <w:rPr>
      <w:rFonts w:ascii="Courier New" w:hAnsi="Courier New" w:cs="Courier New"/>
    </w:rPr>
  </w:style>
  <w:style w:type="character" w:customStyle="1" w:styleId="WW8Num11z3">
    <w:name w:val="WW8Num11z3"/>
    <w:rsid w:val="00461231"/>
    <w:rPr>
      <w:rFonts w:ascii="Symbol" w:hAnsi="Symbol" w:cs="Symbol"/>
    </w:rPr>
  </w:style>
  <w:style w:type="character" w:customStyle="1" w:styleId="Policepardfaut1">
    <w:name w:val="Police par défaut1"/>
    <w:rsid w:val="00461231"/>
  </w:style>
  <w:style w:type="character" w:customStyle="1" w:styleId="Caractresdenotedebasdepage">
    <w:name w:val="Caractères de note de bas de page"/>
    <w:rsid w:val="00461231"/>
    <w:rPr>
      <w:rFonts w:cs="Times New Roman"/>
      <w:vertAlign w:val="superscript"/>
    </w:rPr>
  </w:style>
  <w:style w:type="character" w:styleId="Numrodepage">
    <w:name w:val="page number"/>
    <w:rsid w:val="00461231"/>
    <w:rPr>
      <w:rFonts w:cs="Times New Roman"/>
    </w:rPr>
  </w:style>
  <w:style w:type="character" w:customStyle="1" w:styleId="Marquedecommentaire1">
    <w:name w:val="Marque de commentaire1"/>
    <w:rsid w:val="00461231"/>
    <w:rPr>
      <w:rFonts w:cs="Times New Roman"/>
      <w:sz w:val="16"/>
    </w:rPr>
  </w:style>
  <w:style w:type="character" w:styleId="Lienhypertexte">
    <w:name w:val="Hyperlink"/>
    <w:rsid w:val="00461231"/>
    <w:rPr>
      <w:rFonts w:cs="Times New Roman"/>
      <w:color w:val="0000FF"/>
      <w:u w:val="single"/>
    </w:rPr>
  </w:style>
  <w:style w:type="character" w:styleId="lev">
    <w:name w:val="Strong"/>
    <w:qFormat/>
    <w:rsid w:val="00461231"/>
    <w:rPr>
      <w:rFonts w:cs="Times New Roman"/>
      <w:b/>
      <w:bCs/>
    </w:rPr>
  </w:style>
  <w:style w:type="character" w:customStyle="1" w:styleId="Appelnotedebasdep1">
    <w:name w:val="Appel note de bas de p.1"/>
    <w:rsid w:val="00461231"/>
    <w:rPr>
      <w:vertAlign w:val="superscript"/>
    </w:rPr>
  </w:style>
  <w:style w:type="character" w:customStyle="1" w:styleId="Caractresdenotedefin">
    <w:name w:val="Caractères de note de fin"/>
    <w:rsid w:val="00461231"/>
    <w:rPr>
      <w:vertAlign w:val="superscript"/>
    </w:rPr>
  </w:style>
  <w:style w:type="character" w:customStyle="1" w:styleId="WW-Caractresdenotedefin">
    <w:name w:val="WW-Caractères de note de fin"/>
    <w:rsid w:val="00461231"/>
  </w:style>
  <w:style w:type="character" w:styleId="Appeldenotedefin">
    <w:name w:val="endnote reference"/>
    <w:rsid w:val="00461231"/>
    <w:rPr>
      <w:vertAlign w:val="superscript"/>
    </w:rPr>
  </w:style>
  <w:style w:type="character" w:styleId="Appelnotedebasdep">
    <w:name w:val="footnote reference"/>
    <w:rsid w:val="00461231"/>
    <w:rPr>
      <w:vertAlign w:val="superscript"/>
    </w:rPr>
  </w:style>
  <w:style w:type="paragraph" w:customStyle="1" w:styleId="Titre20">
    <w:name w:val="Titre2"/>
    <w:basedOn w:val="Normal"/>
    <w:next w:val="Corpsdetexte"/>
    <w:rsid w:val="00461231"/>
    <w:pPr>
      <w:keepNext/>
      <w:spacing w:before="240" w:after="120"/>
    </w:pPr>
    <w:rPr>
      <w:rFonts w:ascii="Arial" w:eastAsia="Microsoft YaHei" w:hAnsi="Arial" w:cs="Mangal"/>
      <w:sz w:val="28"/>
      <w:szCs w:val="28"/>
    </w:rPr>
  </w:style>
  <w:style w:type="paragraph" w:styleId="Corpsdetexte">
    <w:name w:val="Body Text"/>
    <w:basedOn w:val="Normal"/>
    <w:rsid w:val="00461231"/>
    <w:pPr>
      <w:tabs>
        <w:tab w:val="left" w:pos="426"/>
      </w:tabs>
      <w:spacing w:before="60"/>
      <w:jc w:val="both"/>
    </w:pPr>
    <w:rPr>
      <w:rFonts w:ascii="Arial" w:hAnsi="Arial" w:cs="Arial"/>
      <w:b/>
      <w:sz w:val="24"/>
    </w:rPr>
  </w:style>
  <w:style w:type="paragraph" w:styleId="Liste">
    <w:name w:val="List"/>
    <w:basedOn w:val="Corpsdetexte"/>
    <w:rsid w:val="00461231"/>
    <w:rPr>
      <w:rFonts w:cs="Mangal"/>
    </w:rPr>
  </w:style>
  <w:style w:type="paragraph" w:styleId="Lgende">
    <w:name w:val="caption"/>
    <w:basedOn w:val="Normal"/>
    <w:next w:val="Normal"/>
    <w:qFormat/>
    <w:rsid w:val="00461231"/>
    <w:pPr>
      <w:tabs>
        <w:tab w:val="left" w:pos="426"/>
        <w:tab w:val="left" w:pos="851"/>
      </w:tabs>
      <w:jc w:val="both"/>
    </w:pPr>
    <w:rPr>
      <w:rFonts w:ascii="Arial" w:hAnsi="Arial" w:cs="Arial"/>
      <w:b/>
    </w:rPr>
  </w:style>
  <w:style w:type="paragraph" w:customStyle="1" w:styleId="Index">
    <w:name w:val="Index"/>
    <w:basedOn w:val="Normal"/>
    <w:rsid w:val="00461231"/>
    <w:pPr>
      <w:suppressLineNumbers/>
    </w:pPr>
    <w:rPr>
      <w:rFonts w:cs="Mangal"/>
    </w:rPr>
  </w:style>
  <w:style w:type="paragraph" w:customStyle="1" w:styleId="Titre10">
    <w:name w:val="Titre1"/>
    <w:basedOn w:val="Normal"/>
    <w:next w:val="Corpsdetexte"/>
    <w:rsid w:val="00461231"/>
    <w:pPr>
      <w:keepNext/>
      <w:spacing w:before="240" w:after="120"/>
    </w:pPr>
    <w:rPr>
      <w:rFonts w:ascii="Arial" w:eastAsia="Microsoft YaHei" w:hAnsi="Arial" w:cs="Mangal"/>
      <w:sz w:val="28"/>
      <w:szCs w:val="28"/>
    </w:rPr>
  </w:style>
  <w:style w:type="paragraph" w:styleId="En-tte">
    <w:name w:val="header"/>
    <w:basedOn w:val="Normal"/>
    <w:link w:val="En-tteCar"/>
    <w:uiPriority w:val="99"/>
    <w:rsid w:val="00461231"/>
    <w:pPr>
      <w:tabs>
        <w:tab w:val="center" w:pos="4536"/>
        <w:tab w:val="right" w:pos="9072"/>
      </w:tabs>
    </w:pPr>
  </w:style>
  <w:style w:type="paragraph" w:styleId="Pieddepage">
    <w:name w:val="footer"/>
    <w:basedOn w:val="Normal"/>
    <w:rsid w:val="00461231"/>
    <w:pPr>
      <w:tabs>
        <w:tab w:val="center" w:pos="4536"/>
        <w:tab w:val="right" w:pos="9072"/>
      </w:tabs>
    </w:pPr>
  </w:style>
  <w:style w:type="paragraph" w:styleId="Notedebasdepage">
    <w:name w:val="footnote text"/>
    <w:basedOn w:val="Normal"/>
    <w:rsid w:val="00461231"/>
  </w:style>
  <w:style w:type="paragraph" w:customStyle="1" w:styleId="ftiret">
    <w:name w:val="f_tiret"/>
    <w:basedOn w:val="Normal"/>
    <w:rsid w:val="00461231"/>
    <w:pPr>
      <w:tabs>
        <w:tab w:val="left" w:pos="426"/>
      </w:tabs>
      <w:spacing w:before="60"/>
      <w:ind w:left="142" w:hanging="142"/>
      <w:jc w:val="both"/>
    </w:pPr>
  </w:style>
  <w:style w:type="paragraph" w:customStyle="1" w:styleId="fcasegauche">
    <w:name w:val="f_case_gauche"/>
    <w:basedOn w:val="Normal"/>
    <w:rsid w:val="00461231"/>
    <w:pPr>
      <w:spacing w:after="60"/>
      <w:ind w:left="284" w:hanging="284"/>
      <w:jc w:val="both"/>
    </w:pPr>
  </w:style>
  <w:style w:type="paragraph" w:customStyle="1" w:styleId="fcase1ertab">
    <w:name w:val="f_case_1ertab"/>
    <w:basedOn w:val="Normal"/>
    <w:rsid w:val="00461231"/>
    <w:pPr>
      <w:tabs>
        <w:tab w:val="left" w:pos="426"/>
      </w:tabs>
      <w:ind w:left="709" w:hanging="709"/>
      <w:jc w:val="both"/>
    </w:pPr>
  </w:style>
  <w:style w:type="paragraph" w:customStyle="1" w:styleId="fcase2metab">
    <w:name w:val="f_case_2èmetab"/>
    <w:basedOn w:val="Normal"/>
    <w:uiPriority w:val="99"/>
    <w:rsid w:val="00461231"/>
    <w:pPr>
      <w:tabs>
        <w:tab w:val="left" w:pos="426"/>
        <w:tab w:val="left" w:pos="851"/>
      </w:tabs>
      <w:ind w:left="1134" w:hanging="1134"/>
      <w:jc w:val="both"/>
    </w:pPr>
  </w:style>
  <w:style w:type="paragraph" w:customStyle="1" w:styleId="Commentaire1">
    <w:name w:val="Commentaire1"/>
    <w:basedOn w:val="Normal"/>
    <w:rsid w:val="00461231"/>
  </w:style>
  <w:style w:type="paragraph" w:customStyle="1" w:styleId="Corpsdetexte21">
    <w:name w:val="Corps de texte 21"/>
    <w:basedOn w:val="Normal"/>
    <w:rsid w:val="00461231"/>
    <w:pPr>
      <w:tabs>
        <w:tab w:val="left" w:pos="6237"/>
      </w:tabs>
      <w:spacing w:before="120"/>
    </w:pPr>
    <w:rPr>
      <w:rFonts w:ascii="Arial" w:hAnsi="Arial" w:cs="Arial"/>
      <w:i/>
      <w:sz w:val="24"/>
    </w:rPr>
  </w:style>
  <w:style w:type="paragraph" w:customStyle="1" w:styleId="Corpsdetexte31">
    <w:name w:val="Corps de texte 31"/>
    <w:basedOn w:val="Normal"/>
    <w:rsid w:val="00461231"/>
    <w:rPr>
      <w:rFonts w:ascii="Arial" w:hAnsi="Arial" w:cs="Arial"/>
      <w:bCs/>
      <w:i/>
      <w:iCs/>
      <w:sz w:val="16"/>
    </w:rPr>
  </w:style>
  <w:style w:type="paragraph" w:styleId="Retraitcorpsdetexte">
    <w:name w:val="Body Text Indent"/>
    <w:basedOn w:val="Normal"/>
    <w:rsid w:val="00461231"/>
    <w:pPr>
      <w:ind w:left="567"/>
    </w:pPr>
    <w:rPr>
      <w:rFonts w:ascii="Arial" w:hAnsi="Arial" w:cs="Arial"/>
      <w:bCs/>
      <w:i/>
      <w:iCs/>
      <w:sz w:val="16"/>
    </w:rPr>
  </w:style>
  <w:style w:type="paragraph" w:styleId="NormalWeb">
    <w:name w:val="Normal (Web)"/>
    <w:basedOn w:val="Normal"/>
    <w:rsid w:val="00461231"/>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461231"/>
    <w:pPr>
      <w:ind w:left="2268"/>
    </w:pPr>
    <w:rPr>
      <w:rFonts w:ascii="Arial" w:hAnsi="Arial" w:cs="Arial"/>
      <w:i/>
      <w:iCs/>
      <w:sz w:val="16"/>
      <w:szCs w:val="16"/>
    </w:rPr>
  </w:style>
  <w:style w:type="paragraph" w:styleId="Textedebulles">
    <w:name w:val="Balloon Text"/>
    <w:basedOn w:val="Normal"/>
    <w:rsid w:val="00461231"/>
    <w:rPr>
      <w:rFonts w:ascii="Tahoma" w:hAnsi="Tahoma" w:cs="Tahoma"/>
      <w:sz w:val="16"/>
      <w:szCs w:val="16"/>
    </w:rPr>
  </w:style>
  <w:style w:type="paragraph" w:styleId="Objetducommentaire">
    <w:name w:val="annotation subject"/>
    <w:basedOn w:val="Commentaire1"/>
    <w:next w:val="Commentaire1"/>
    <w:rsid w:val="00461231"/>
    <w:rPr>
      <w:b/>
      <w:bCs/>
    </w:rPr>
  </w:style>
  <w:style w:type="paragraph" w:customStyle="1" w:styleId="Contenudetableau">
    <w:name w:val="Contenu de tableau"/>
    <w:basedOn w:val="Normal"/>
    <w:rsid w:val="00461231"/>
    <w:pPr>
      <w:suppressLineNumbers/>
    </w:pPr>
  </w:style>
  <w:style w:type="paragraph" w:customStyle="1" w:styleId="Titredetableau">
    <w:name w:val="Titre de tableau"/>
    <w:basedOn w:val="Contenudetableau"/>
    <w:rsid w:val="00461231"/>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uiPriority w:val="99"/>
    <w:locked/>
    <w:rsid w:val="00F97E54"/>
    <w:rPr>
      <w:rFonts w:ascii="Univers" w:hAnsi="Univers" w:cs="Univers"/>
      <w:lang w:eastAsia="zh-CN"/>
    </w:rPr>
  </w:style>
  <w:style w:type="character" w:customStyle="1" w:styleId="Titre2Car">
    <w:name w:val="Titre 2 Car"/>
    <w:basedOn w:val="Policepardfaut"/>
    <w:link w:val="Titre2"/>
    <w:rsid w:val="0070442A"/>
    <w:rPr>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40499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5D824-2458-471A-AC3D-A38AB7917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23</TotalTime>
  <Pages>6</Pages>
  <Words>1604</Words>
  <Characters>8822</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Sophie Lecoq</cp:lastModifiedBy>
  <cp:revision>12</cp:revision>
  <cp:lastPrinted>2016-04-08T14:31:00Z</cp:lastPrinted>
  <dcterms:created xsi:type="dcterms:W3CDTF">2024-08-29T09:38:00Z</dcterms:created>
  <dcterms:modified xsi:type="dcterms:W3CDTF">2026-02-13T14:16:00Z</dcterms:modified>
</cp:coreProperties>
</file>